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B4274D" w14:textId="77777777" w:rsidR="008306D0" w:rsidRPr="00967296" w:rsidRDefault="008306D0" w:rsidP="00967296">
      <w:pPr>
        <w:jc w:val="center"/>
        <w:rPr>
          <w:b/>
        </w:rPr>
      </w:pPr>
      <w:bookmarkStart w:id="0" w:name="_GoBack"/>
      <w:bookmarkEnd w:id="0"/>
      <w:r w:rsidRPr="00967296">
        <w:rPr>
          <w:b/>
        </w:rPr>
        <w:t>ŠIAULIŲ MIESTO SAVIVALDYBĖS 201</w:t>
      </w:r>
      <w:r w:rsidR="00AE64AC">
        <w:rPr>
          <w:b/>
          <w:lang w:val="en-US"/>
        </w:rPr>
        <w:t>7</w:t>
      </w:r>
      <w:r w:rsidR="00AE64AC">
        <w:rPr>
          <w:b/>
        </w:rPr>
        <w:t>-2019</w:t>
      </w:r>
      <w:r w:rsidRPr="00967296">
        <w:rPr>
          <w:b/>
          <w:lang w:val="en-US"/>
        </w:rPr>
        <w:t xml:space="preserve"> MET</w:t>
      </w:r>
      <w:r w:rsidRPr="00967296">
        <w:rPr>
          <w:b/>
        </w:rPr>
        <w:t>Ų  VEIKLOS PLANO 201</w:t>
      </w:r>
      <w:r w:rsidR="00AE64AC">
        <w:rPr>
          <w:b/>
        </w:rPr>
        <w:t>7</w:t>
      </w:r>
      <w:r w:rsidRPr="00967296">
        <w:rPr>
          <w:rFonts w:cs="Tahoma"/>
          <w:b/>
        </w:rPr>
        <w:t xml:space="preserve"> METŲ SAVIVALDYBĖS VEIKLOS PROGRAMOS</w:t>
      </w:r>
      <w:r w:rsidRPr="00967296">
        <w:rPr>
          <w:b/>
        </w:rPr>
        <w:t xml:space="preserve"> (NR. 11) APRAŠYMAS</w:t>
      </w:r>
    </w:p>
    <w:p w14:paraId="63549601" w14:textId="77777777" w:rsidR="008306D0" w:rsidRDefault="008306D0"/>
    <w:tbl>
      <w:tblPr>
        <w:tblW w:w="10028" w:type="dxa"/>
        <w:tblLayout w:type="fixed"/>
        <w:tblCellMar>
          <w:top w:w="55" w:type="dxa"/>
          <w:left w:w="55" w:type="dxa"/>
          <w:bottom w:w="55" w:type="dxa"/>
          <w:right w:w="55" w:type="dxa"/>
        </w:tblCellMar>
        <w:tblLook w:val="0000" w:firstRow="0" w:lastRow="0" w:firstColumn="0" w:lastColumn="0" w:noHBand="0" w:noVBand="0"/>
      </w:tblPr>
      <w:tblGrid>
        <w:gridCol w:w="1935"/>
        <w:gridCol w:w="135"/>
        <w:gridCol w:w="5760"/>
        <w:gridCol w:w="120"/>
        <w:gridCol w:w="240"/>
        <w:gridCol w:w="555"/>
        <w:gridCol w:w="7"/>
        <w:gridCol w:w="368"/>
        <w:gridCol w:w="908"/>
      </w:tblGrid>
      <w:tr w:rsidR="008306D0" w14:paraId="08749922" w14:textId="77777777" w:rsidTr="00EB7A62">
        <w:tc>
          <w:tcPr>
            <w:tcW w:w="2070" w:type="dxa"/>
            <w:gridSpan w:val="2"/>
            <w:tcBorders>
              <w:top w:val="single" w:sz="1" w:space="0" w:color="000000"/>
              <w:left w:val="single" w:sz="1" w:space="0" w:color="000000"/>
              <w:bottom w:val="single" w:sz="1" w:space="0" w:color="000000"/>
            </w:tcBorders>
            <w:shd w:val="clear" w:color="auto" w:fill="auto"/>
          </w:tcPr>
          <w:p w14:paraId="3F0B86D2" w14:textId="77777777" w:rsidR="008306D0" w:rsidRDefault="008306D0">
            <w:pPr>
              <w:pStyle w:val="Lentelsturinys"/>
              <w:snapToGrid w:val="0"/>
              <w:rPr>
                <w:b/>
                <w:bCs/>
              </w:rPr>
            </w:pPr>
            <w:r>
              <w:rPr>
                <w:b/>
                <w:bCs/>
              </w:rPr>
              <w:t>Biudžetiniai metai</w:t>
            </w:r>
          </w:p>
        </w:tc>
        <w:tc>
          <w:tcPr>
            <w:tcW w:w="7958" w:type="dxa"/>
            <w:gridSpan w:val="7"/>
            <w:tcBorders>
              <w:top w:val="single" w:sz="1" w:space="0" w:color="000000"/>
              <w:left w:val="single" w:sz="1" w:space="0" w:color="000000"/>
              <w:bottom w:val="single" w:sz="1" w:space="0" w:color="000000"/>
              <w:right w:val="single" w:sz="1" w:space="0" w:color="000000"/>
            </w:tcBorders>
            <w:shd w:val="clear" w:color="auto" w:fill="auto"/>
          </w:tcPr>
          <w:p w14:paraId="383FF3B1" w14:textId="77777777" w:rsidR="008306D0" w:rsidRDefault="008306D0">
            <w:pPr>
              <w:snapToGrid w:val="0"/>
              <w:spacing w:line="100" w:lineRule="atLeast"/>
              <w:jc w:val="both"/>
              <w:rPr>
                <w:rFonts w:cs="Tahoma"/>
              </w:rPr>
            </w:pPr>
            <w:r>
              <w:rPr>
                <w:rFonts w:cs="Tahoma"/>
              </w:rPr>
              <w:t>201</w:t>
            </w:r>
            <w:r w:rsidR="007B0B71">
              <w:rPr>
                <w:rFonts w:cs="Tahoma"/>
                <w:lang w:val="en-US"/>
              </w:rPr>
              <w:t>7</w:t>
            </w:r>
            <w:r>
              <w:rPr>
                <w:rFonts w:cs="Tahoma"/>
              </w:rPr>
              <w:t xml:space="preserve">  m.</w:t>
            </w:r>
          </w:p>
        </w:tc>
      </w:tr>
      <w:tr w:rsidR="008306D0" w14:paraId="146DF57C" w14:textId="77777777" w:rsidTr="00EB7A62">
        <w:tc>
          <w:tcPr>
            <w:tcW w:w="2070" w:type="dxa"/>
            <w:gridSpan w:val="2"/>
            <w:tcBorders>
              <w:left w:val="single" w:sz="1" w:space="0" w:color="000000"/>
              <w:bottom w:val="single" w:sz="1" w:space="0" w:color="000000"/>
            </w:tcBorders>
            <w:shd w:val="clear" w:color="auto" w:fill="auto"/>
          </w:tcPr>
          <w:p w14:paraId="7C2359EE" w14:textId="77777777" w:rsidR="008306D0" w:rsidRDefault="008306D0">
            <w:pPr>
              <w:pStyle w:val="Lentelsturinys"/>
              <w:snapToGrid w:val="0"/>
              <w:rPr>
                <w:b/>
                <w:bCs/>
              </w:rPr>
            </w:pPr>
            <w:r>
              <w:rPr>
                <w:b/>
                <w:bCs/>
              </w:rPr>
              <w:t>Asignavimų valdytojas</w:t>
            </w:r>
          </w:p>
        </w:tc>
        <w:tc>
          <w:tcPr>
            <w:tcW w:w="5880" w:type="dxa"/>
            <w:gridSpan w:val="2"/>
            <w:tcBorders>
              <w:left w:val="single" w:sz="1" w:space="0" w:color="000000"/>
              <w:bottom w:val="single" w:sz="1" w:space="0" w:color="000000"/>
            </w:tcBorders>
            <w:shd w:val="clear" w:color="auto" w:fill="auto"/>
          </w:tcPr>
          <w:p w14:paraId="733E0295" w14:textId="77777777" w:rsidR="008306D0" w:rsidRDefault="008306D0">
            <w:pPr>
              <w:snapToGrid w:val="0"/>
              <w:rPr>
                <w:rFonts w:eastAsia="Times New Roman" w:cs="Tahoma"/>
                <w:color w:val="000000"/>
              </w:rPr>
            </w:pPr>
            <w:r>
              <w:rPr>
                <w:rFonts w:eastAsia="Times New Roman" w:cs="Tahoma"/>
                <w:color w:val="000000"/>
              </w:rPr>
              <w:t>Savivaldybės administracijos direktorius</w:t>
            </w:r>
          </w:p>
        </w:tc>
        <w:tc>
          <w:tcPr>
            <w:tcW w:w="802" w:type="dxa"/>
            <w:gridSpan w:val="3"/>
            <w:tcBorders>
              <w:left w:val="single" w:sz="1" w:space="0" w:color="000000"/>
              <w:bottom w:val="single" w:sz="1" w:space="0" w:color="000000"/>
            </w:tcBorders>
            <w:shd w:val="clear" w:color="auto" w:fill="auto"/>
          </w:tcPr>
          <w:p w14:paraId="2CF6098A"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75D8ACE6" w14:textId="77777777" w:rsidR="008306D0" w:rsidRPr="00967296" w:rsidRDefault="008306D0">
            <w:pPr>
              <w:snapToGrid w:val="0"/>
              <w:rPr>
                <w:rFonts w:eastAsia="Times New Roman" w:cs="Tahoma"/>
                <w:color w:val="000000"/>
                <w:sz w:val="22"/>
                <w:szCs w:val="22"/>
              </w:rPr>
            </w:pPr>
            <w:r w:rsidRPr="00967296">
              <w:rPr>
                <w:rFonts w:eastAsia="Times New Roman" w:cs="Tahoma"/>
                <w:color w:val="000000"/>
                <w:sz w:val="22"/>
                <w:szCs w:val="22"/>
              </w:rPr>
              <w:t>188771865</w:t>
            </w:r>
          </w:p>
        </w:tc>
      </w:tr>
      <w:tr w:rsidR="008306D0" w14:paraId="0476C932" w14:textId="77777777" w:rsidTr="00EB7A62">
        <w:tc>
          <w:tcPr>
            <w:tcW w:w="2070" w:type="dxa"/>
            <w:gridSpan w:val="2"/>
            <w:tcBorders>
              <w:left w:val="single" w:sz="1" w:space="0" w:color="000000"/>
              <w:bottom w:val="single" w:sz="1" w:space="0" w:color="000000"/>
            </w:tcBorders>
            <w:shd w:val="clear" w:color="auto" w:fill="auto"/>
          </w:tcPr>
          <w:p w14:paraId="596F4853" w14:textId="77777777" w:rsidR="008306D0" w:rsidRDefault="00DA2A4A">
            <w:pPr>
              <w:pStyle w:val="Lentelsturinys"/>
              <w:snapToGrid w:val="0"/>
              <w:rPr>
                <w:b/>
                <w:bCs/>
              </w:rPr>
            </w:pPr>
            <w:r>
              <w:rPr>
                <w:b/>
                <w:bCs/>
              </w:rPr>
              <w:t>Programos pavadinimas</w:t>
            </w:r>
          </w:p>
        </w:tc>
        <w:tc>
          <w:tcPr>
            <w:tcW w:w="5880" w:type="dxa"/>
            <w:gridSpan w:val="2"/>
            <w:tcBorders>
              <w:left w:val="single" w:sz="1" w:space="0" w:color="000000"/>
              <w:bottom w:val="single" w:sz="1" w:space="0" w:color="000000"/>
            </w:tcBorders>
            <w:shd w:val="clear" w:color="auto" w:fill="auto"/>
          </w:tcPr>
          <w:p w14:paraId="1D366D6C" w14:textId="77777777" w:rsidR="008306D0" w:rsidRDefault="008306D0" w:rsidP="006A58B8">
            <w:pPr>
              <w:pStyle w:val="Sraas"/>
              <w:snapToGrid w:val="0"/>
              <w:spacing w:line="360" w:lineRule="auto"/>
              <w:jc w:val="both"/>
              <w:rPr>
                <w:rFonts w:eastAsia="Times New Roman"/>
                <w:bCs/>
              </w:rPr>
            </w:pPr>
            <w:r>
              <w:rPr>
                <w:rFonts w:eastAsia="Times New Roman"/>
                <w:bCs/>
              </w:rPr>
              <w:t xml:space="preserve">Savivaldybės </w:t>
            </w:r>
            <w:r w:rsidRPr="006A58B8">
              <w:rPr>
                <w:rFonts w:eastAsia="Times New Roman"/>
                <w:bCs/>
              </w:rPr>
              <w:t>veiklos</w:t>
            </w:r>
            <w:r>
              <w:rPr>
                <w:rFonts w:eastAsia="Times New Roman"/>
                <w:bCs/>
              </w:rPr>
              <w:t xml:space="preserve"> programa</w:t>
            </w:r>
          </w:p>
        </w:tc>
        <w:tc>
          <w:tcPr>
            <w:tcW w:w="802" w:type="dxa"/>
            <w:gridSpan w:val="3"/>
            <w:tcBorders>
              <w:left w:val="single" w:sz="1" w:space="0" w:color="000000"/>
              <w:bottom w:val="single" w:sz="1" w:space="0" w:color="000000"/>
            </w:tcBorders>
            <w:shd w:val="clear" w:color="auto" w:fill="auto"/>
          </w:tcPr>
          <w:p w14:paraId="4C1096D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337757F9" w14:textId="77777777" w:rsidR="008306D0" w:rsidRDefault="008306D0">
            <w:pPr>
              <w:snapToGrid w:val="0"/>
              <w:spacing w:line="100" w:lineRule="atLeast"/>
              <w:jc w:val="center"/>
              <w:rPr>
                <w:rFonts w:cs="Tahoma"/>
              </w:rPr>
            </w:pPr>
            <w:r>
              <w:rPr>
                <w:rFonts w:cs="Tahoma"/>
              </w:rPr>
              <w:t>11</w:t>
            </w:r>
          </w:p>
        </w:tc>
      </w:tr>
      <w:tr w:rsidR="008306D0" w14:paraId="52A20380" w14:textId="77777777" w:rsidTr="00EB7A62">
        <w:tc>
          <w:tcPr>
            <w:tcW w:w="2070" w:type="dxa"/>
            <w:gridSpan w:val="2"/>
            <w:tcBorders>
              <w:left w:val="single" w:sz="1" w:space="0" w:color="000000"/>
              <w:bottom w:val="single" w:sz="1" w:space="0" w:color="000000"/>
            </w:tcBorders>
            <w:shd w:val="clear" w:color="auto" w:fill="auto"/>
          </w:tcPr>
          <w:p w14:paraId="5C113F8E" w14:textId="77777777" w:rsidR="008306D0" w:rsidRDefault="008306D0">
            <w:pPr>
              <w:pStyle w:val="Lentelsturinys"/>
              <w:snapToGrid w:val="0"/>
              <w:rPr>
                <w:b/>
                <w:bCs/>
              </w:rPr>
            </w:pPr>
            <w:r>
              <w:rPr>
                <w:b/>
                <w:bCs/>
              </w:rPr>
              <w:t>Programos parengimo (tęsimo) argumentai</w:t>
            </w:r>
          </w:p>
        </w:tc>
        <w:tc>
          <w:tcPr>
            <w:tcW w:w="7958" w:type="dxa"/>
            <w:gridSpan w:val="7"/>
            <w:tcBorders>
              <w:left w:val="single" w:sz="1" w:space="0" w:color="000000"/>
              <w:bottom w:val="single" w:sz="1" w:space="0" w:color="000000"/>
              <w:right w:val="single" w:sz="1" w:space="0" w:color="000000"/>
            </w:tcBorders>
            <w:shd w:val="clear" w:color="auto" w:fill="auto"/>
          </w:tcPr>
          <w:p w14:paraId="1CC013DD"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Programa yra tęstinė.</w:t>
            </w:r>
          </w:p>
          <w:p w14:paraId="0FC6C0A2" w14:textId="77777777" w:rsidR="00136519" w:rsidRDefault="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Realizuojamos LR vietos savivaldos įstatymu nustatytos savarankiškosios savivaldybių funkcijos, valstybinės (valstybės perduotos savivaldybėms) funkcijos.</w:t>
            </w:r>
          </w:p>
          <w:p w14:paraId="56D8B4EE" w14:textId="77777777" w:rsidR="008306D0" w:rsidRDefault="008306D0" w:rsidP="00136519">
            <w:pPr>
              <w:pStyle w:val="prastasiniatinklio1"/>
              <w:snapToGrid w:val="0"/>
              <w:spacing w:before="0" w:after="0"/>
              <w:jc w:val="both"/>
              <w:rPr>
                <w:rStyle w:val="DefaultParagraphFont1"/>
                <w:rFonts w:eastAsia="Times New Roman"/>
                <w:lang w:val="lt-LT"/>
              </w:rPr>
            </w:pPr>
            <w:r>
              <w:rPr>
                <w:rStyle w:val="DefaultParagraphFont1"/>
                <w:rFonts w:eastAsia="Times New Roman"/>
                <w:lang w:val="lt-LT"/>
              </w:rPr>
              <w:t>Savivaldybė yra pagrindinis mechanizmas, sujungiantis bendruomenės poreikius ir valstybės politiką, todėl nuo to, kaip kokybiškai ir racionaliai dirbs Savivaldybės administracija, priklauso visų vykdomų programų rezultatai, o kartu ir miesto vystymosi perspektyvos.</w:t>
            </w:r>
            <w:r w:rsidR="00136519">
              <w:rPr>
                <w:rStyle w:val="DefaultParagraphFont1"/>
                <w:rFonts w:eastAsia="Times New Roman"/>
                <w:lang w:val="lt-LT"/>
              </w:rPr>
              <w:t xml:space="preserve"> </w:t>
            </w:r>
          </w:p>
        </w:tc>
      </w:tr>
      <w:tr w:rsidR="008306D0" w14:paraId="243AADC2" w14:textId="77777777" w:rsidTr="00EB7A62">
        <w:tc>
          <w:tcPr>
            <w:tcW w:w="2070" w:type="dxa"/>
            <w:gridSpan w:val="2"/>
            <w:tcBorders>
              <w:left w:val="single" w:sz="1" w:space="0" w:color="000000"/>
              <w:bottom w:val="single" w:sz="1" w:space="0" w:color="000000"/>
            </w:tcBorders>
            <w:shd w:val="clear" w:color="auto" w:fill="auto"/>
          </w:tcPr>
          <w:p w14:paraId="2C6D14B3" w14:textId="77777777" w:rsidR="008306D0" w:rsidRDefault="008306D0">
            <w:pPr>
              <w:pStyle w:val="Lentelsturinys"/>
              <w:snapToGrid w:val="0"/>
              <w:rPr>
                <w:b/>
                <w:bCs/>
              </w:rPr>
            </w:pPr>
            <w:r>
              <w:rPr>
                <w:b/>
                <w:bCs/>
              </w:rPr>
              <w:t>Ilgalaikis prioritetas (pagal ŠSPP)</w:t>
            </w:r>
          </w:p>
        </w:tc>
        <w:tc>
          <w:tcPr>
            <w:tcW w:w="5880" w:type="dxa"/>
            <w:gridSpan w:val="2"/>
            <w:tcBorders>
              <w:left w:val="single" w:sz="1" w:space="0" w:color="000000"/>
              <w:bottom w:val="single" w:sz="1" w:space="0" w:color="000000"/>
            </w:tcBorders>
            <w:shd w:val="clear" w:color="auto" w:fill="auto"/>
          </w:tcPr>
          <w:p w14:paraId="6FBFF0A4" w14:textId="77777777" w:rsidR="00930249" w:rsidRDefault="00930249" w:rsidP="00930249">
            <w:r w:rsidRPr="00930249">
              <w:t>A</w:t>
            </w:r>
            <w:r>
              <w:t>tviras – aktyvi, kūrybinga ir atsakinga bendruomenė</w:t>
            </w:r>
          </w:p>
          <w:p w14:paraId="317FA6B6" w14:textId="77777777" w:rsidR="00930249" w:rsidRDefault="00930249" w:rsidP="00930249">
            <w:r>
              <w:t>Veržlus – konkurencinga verslo aplinka</w:t>
            </w:r>
          </w:p>
          <w:p w14:paraId="092B5396" w14:textId="77777777" w:rsidR="008306D0" w:rsidRPr="00930249" w:rsidRDefault="00930249" w:rsidP="00930249">
            <w:r>
              <w:t>Saugus – draugiška gamtai gyvenamoji aplinka</w:t>
            </w:r>
          </w:p>
        </w:tc>
        <w:tc>
          <w:tcPr>
            <w:tcW w:w="802" w:type="dxa"/>
            <w:gridSpan w:val="3"/>
            <w:tcBorders>
              <w:left w:val="single" w:sz="1" w:space="0" w:color="000000"/>
              <w:bottom w:val="single" w:sz="1" w:space="0" w:color="000000"/>
            </w:tcBorders>
            <w:shd w:val="clear" w:color="auto" w:fill="auto"/>
          </w:tcPr>
          <w:p w14:paraId="5E324F32"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4B1529B9" w14:textId="77777777" w:rsidR="008306D0" w:rsidRDefault="008306D0">
            <w:pPr>
              <w:pStyle w:val="Lentelsturinys"/>
              <w:snapToGrid w:val="0"/>
              <w:jc w:val="center"/>
            </w:pPr>
            <w:r>
              <w:t>1</w:t>
            </w:r>
          </w:p>
          <w:p w14:paraId="05EE8204" w14:textId="77777777" w:rsidR="008306D0" w:rsidRDefault="008306D0">
            <w:pPr>
              <w:pStyle w:val="Lentelsturinys"/>
              <w:snapToGrid w:val="0"/>
              <w:jc w:val="center"/>
            </w:pPr>
            <w:r>
              <w:t>2</w:t>
            </w:r>
          </w:p>
          <w:p w14:paraId="29FE84D5" w14:textId="77777777" w:rsidR="008306D0" w:rsidRDefault="008306D0">
            <w:pPr>
              <w:pStyle w:val="Lentelsturinys"/>
              <w:snapToGrid w:val="0"/>
              <w:jc w:val="center"/>
            </w:pPr>
            <w:r>
              <w:t>3</w:t>
            </w:r>
          </w:p>
        </w:tc>
      </w:tr>
      <w:tr w:rsidR="008306D0" w14:paraId="36BDC715" w14:textId="77777777" w:rsidTr="00EB7A62">
        <w:tc>
          <w:tcPr>
            <w:tcW w:w="2070" w:type="dxa"/>
            <w:gridSpan w:val="2"/>
            <w:tcBorders>
              <w:left w:val="single" w:sz="1" w:space="0" w:color="000000"/>
              <w:bottom w:val="single" w:sz="1" w:space="0" w:color="000000"/>
            </w:tcBorders>
            <w:shd w:val="clear" w:color="auto" w:fill="auto"/>
          </w:tcPr>
          <w:p w14:paraId="7A289ECD" w14:textId="77777777" w:rsidR="008306D0" w:rsidRDefault="008306D0">
            <w:pPr>
              <w:pStyle w:val="Lentelsturinys"/>
              <w:snapToGrid w:val="0"/>
              <w:rPr>
                <w:b/>
                <w:bCs/>
              </w:rPr>
            </w:pPr>
            <w:r>
              <w:rPr>
                <w:b/>
                <w:bCs/>
              </w:rPr>
              <w:t>Šia programa įgyvendinamas savivaldybės strateginis tikslas</w:t>
            </w:r>
          </w:p>
        </w:tc>
        <w:tc>
          <w:tcPr>
            <w:tcW w:w="5880" w:type="dxa"/>
            <w:gridSpan w:val="2"/>
            <w:tcBorders>
              <w:left w:val="single" w:sz="1" w:space="0" w:color="000000"/>
              <w:bottom w:val="single" w:sz="1" w:space="0" w:color="000000"/>
            </w:tcBorders>
            <w:shd w:val="clear" w:color="auto" w:fill="auto"/>
          </w:tcPr>
          <w:p w14:paraId="03610893" w14:textId="77777777" w:rsidR="00C52D01" w:rsidRDefault="00C52D01" w:rsidP="00C52D01">
            <w:r>
              <w:t>Efektyviai panaudojant žmogiškuosius ir finansinius resursus formuoti palankią aplinką investicijų pritraukimui</w:t>
            </w:r>
          </w:p>
          <w:p w14:paraId="3C92AAAC" w14:textId="77777777" w:rsidR="00AA2E0B" w:rsidRPr="00AA2E0B" w:rsidRDefault="00AA2E0B" w:rsidP="00AA2E0B"/>
        </w:tc>
        <w:tc>
          <w:tcPr>
            <w:tcW w:w="802" w:type="dxa"/>
            <w:gridSpan w:val="3"/>
            <w:tcBorders>
              <w:left w:val="single" w:sz="1" w:space="0" w:color="000000"/>
              <w:bottom w:val="single" w:sz="1" w:space="0" w:color="000000"/>
            </w:tcBorders>
            <w:shd w:val="clear" w:color="auto" w:fill="auto"/>
          </w:tcPr>
          <w:p w14:paraId="61AA55F5"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5EB09129" w14:textId="77777777" w:rsidR="00AA2E0B" w:rsidRDefault="005F0097">
            <w:pPr>
              <w:pStyle w:val="Lentelsturinys"/>
              <w:snapToGrid w:val="0"/>
              <w:jc w:val="center"/>
            </w:pPr>
            <w:r>
              <w:t>02</w:t>
            </w:r>
          </w:p>
        </w:tc>
      </w:tr>
      <w:tr w:rsidR="008306D0" w14:paraId="04A766E8" w14:textId="77777777" w:rsidTr="00EB7A62">
        <w:tc>
          <w:tcPr>
            <w:tcW w:w="2070" w:type="dxa"/>
            <w:gridSpan w:val="2"/>
            <w:tcBorders>
              <w:left w:val="single" w:sz="1" w:space="0" w:color="000000"/>
              <w:bottom w:val="single" w:sz="1" w:space="0" w:color="000000"/>
            </w:tcBorders>
            <w:shd w:val="clear" w:color="auto" w:fill="auto"/>
          </w:tcPr>
          <w:p w14:paraId="298B4DC4" w14:textId="77777777" w:rsidR="008306D0" w:rsidRDefault="008306D0">
            <w:pPr>
              <w:pStyle w:val="Lentelsturinys"/>
              <w:snapToGrid w:val="0"/>
              <w:rPr>
                <w:b/>
                <w:bCs/>
              </w:rPr>
            </w:pPr>
            <w:r>
              <w:rPr>
                <w:b/>
                <w:bCs/>
              </w:rPr>
              <w:t>Programos tikslas</w:t>
            </w:r>
          </w:p>
        </w:tc>
        <w:tc>
          <w:tcPr>
            <w:tcW w:w="5880" w:type="dxa"/>
            <w:gridSpan w:val="2"/>
            <w:tcBorders>
              <w:left w:val="single" w:sz="1" w:space="0" w:color="000000"/>
              <w:bottom w:val="single" w:sz="1" w:space="0" w:color="000000"/>
            </w:tcBorders>
            <w:shd w:val="clear" w:color="auto" w:fill="auto"/>
          </w:tcPr>
          <w:p w14:paraId="60332993" w14:textId="77777777" w:rsidR="008306D0" w:rsidRDefault="008306D0">
            <w:pPr>
              <w:pStyle w:val="prastasiniatinklio1"/>
              <w:tabs>
                <w:tab w:val="left" w:pos="113"/>
              </w:tabs>
              <w:snapToGrid w:val="0"/>
              <w:spacing w:before="0" w:after="0" w:line="100" w:lineRule="atLeast"/>
              <w:ind w:left="6"/>
              <w:jc w:val="both"/>
              <w:rPr>
                <w:rFonts w:eastAsia="Times New Roman"/>
              </w:rPr>
            </w:pPr>
            <w:r>
              <w:rPr>
                <w:rFonts w:eastAsia="Times New Roman"/>
              </w:rPr>
              <w:t xml:space="preserve">Efektyviai organizuoti Savivaldybės darbą ir užtikrinti Savivaldybės funkcijų įgyvendinimą. </w:t>
            </w:r>
          </w:p>
        </w:tc>
        <w:tc>
          <w:tcPr>
            <w:tcW w:w="802" w:type="dxa"/>
            <w:gridSpan w:val="3"/>
            <w:tcBorders>
              <w:left w:val="single" w:sz="1" w:space="0" w:color="000000"/>
              <w:bottom w:val="single" w:sz="1" w:space="0" w:color="000000"/>
            </w:tcBorders>
            <w:shd w:val="clear" w:color="auto" w:fill="auto"/>
          </w:tcPr>
          <w:p w14:paraId="25CED049" w14:textId="77777777" w:rsidR="008306D0" w:rsidRDefault="008306D0">
            <w:pPr>
              <w:pStyle w:val="Lentelsturinys"/>
              <w:snapToGrid w:val="0"/>
              <w:rPr>
                <w:b/>
                <w:bCs/>
              </w:rPr>
            </w:pPr>
            <w:r>
              <w:rPr>
                <w:b/>
                <w:bCs/>
              </w:rPr>
              <w:t xml:space="preserve">Kodas </w:t>
            </w:r>
          </w:p>
        </w:tc>
        <w:tc>
          <w:tcPr>
            <w:tcW w:w="1276" w:type="dxa"/>
            <w:gridSpan w:val="2"/>
            <w:tcBorders>
              <w:left w:val="single" w:sz="1" w:space="0" w:color="000000"/>
              <w:bottom w:val="single" w:sz="1" w:space="0" w:color="000000"/>
              <w:right w:val="single" w:sz="1" w:space="0" w:color="000000"/>
            </w:tcBorders>
            <w:shd w:val="clear" w:color="auto" w:fill="auto"/>
          </w:tcPr>
          <w:p w14:paraId="0A1938DF" w14:textId="77777777" w:rsidR="008306D0" w:rsidRDefault="008306D0">
            <w:pPr>
              <w:pStyle w:val="Lentelsturinys"/>
              <w:snapToGrid w:val="0"/>
              <w:jc w:val="center"/>
            </w:pPr>
            <w:r>
              <w:t>01</w:t>
            </w:r>
          </w:p>
        </w:tc>
      </w:tr>
      <w:tr w:rsidR="008306D0" w14:paraId="430D398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52385FC" w14:textId="77777777" w:rsidR="008306D0" w:rsidRDefault="008306D0">
            <w:pPr>
              <w:pStyle w:val="Normal1"/>
              <w:snapToGrid w:val="0"/>
              <w:ind w:left="113" w:right="113"/>
              <w:jc w:val="both"/>
              <w:rPr>
                <w:b/>
                <w:bCs/>
                <w:color w:val="000000"/>
                <w:lang w:val="lt-LT"/>
              </w:rPr>
            </w:pPr>
            <w:r>
              <w:rPr>
                <w:b/>
                <w:bCs/>
                <w:color w:val="000000"/>
                <w:lang w:val="lt-LT"/>
              </w:rPr>
              <w:t xml:space="preserve">Tikslo aprašymas. </w:t>
            </w:r>
          </w:p>
          <w:p w14:paraId="5ED7D4C2" w14:textId="77777777" w:rsidR="008306D0" w:rsidRDefault="008306D0">
            <w:r>
              <w:t>Įgyvendinant šį tikslą yra vykdomi trys uždaviniai:</w:t>
            </w:r>
          </w:p>
          <w:p w14:paraId="190A09DE" w14:textId="77777777" w:rsidR="008306D0" w:rsidRDefault="008306D0">
            <w:pPr>
              <w:rPr>
                <w:rFonts w:eastAsia="Times New Roman"/>
                <w:i/>
                <w:iCs/>
              </w:rPr>
            </w:pPr>
            <w:r w:rsidRPr="00D66E36">
              <w:rPr>
                <w:rFonts w:cs="Tahoma"/>
                <w:i/>
                <w:iCs/>
              </w:rPr>
              <w:t>01 uždavinys.</w:t>
            </w:r>
            <w:r w:rsidRPr="00D66E36">
              <w:rPr>
                <w:rFonts w:cs="Tahoma"/>
                <w:i/>
                <w:iCs/>
                <w:color w:val="000000"/>
              </w:rPr>
              <w:t xml:space="preserve"> </w:t>
            </w:r>
            <w:r w:rsidRPr="00D66E36">
              <w:rPr>
                <w:rFonts w:eastAsia="Times New Roman"/>
                <w:i/>
                <w:iCs/>
              </w:rPr>
              <w:t>Sudaryti sąlygas Savivaldybės funkcijoms įgyvendinti.</w:t>
            </w:r>
          </w:p>
          <w:p w14:paraId="31295900"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funkcijos – tai LR vietos savivaldos įstatymo ir kitų įstatymų savivaldybėms priskirtos viešojo administravimo ir viešųjų paslaugų teikimo funkcijos.</w:t>
            </w:r>
          </w:p>
          <w:p w14:paraId="1A481631"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institucijos – atstovaujamoji institucija, tai yra savivaldybės taryba, ir vykdomoji institucija, tai yra savivaldybės administracijos direktorius, turinčios vietos valdžios ir viešojo administravimo teises ir pareigas. Savivaldybės institucijos yra atsakingos už savivaldos teisės ir savo funkcijų įgyvendinimą bendruomenės interesais. Savivaldybės kontrolės ir audito tarnyba yra savivaldybės kontrolės įstaiga, kuri atlieka finansinį ir veiklos auditą savivaldybės administracijoje, savivaldybės administravimo subjektuose bei savivaldybės kontroliuojamose įmonėse, prižiūri ar teisėtai, efektyviai, ekonomiškai ir rezultatyviai valdomas savivaldybės turtas bei vykdomas savivaldybės biudžetas. Savivaldybės kontrolieriaus įgaliojimai ir pareigos, savivaldybės kontrolės ir audito tarnybos funkcijos yra reglamentuotos Lietuvos Respublikos Vietos savivaldos įstatyme.</w:t>
            </w:r>
          </w:p>
          <w:p w14:paraId="5A880A53" w14:textId="77777777" w:rsidR="004F26D0" w:rsidRPr="004F26D0" w:rsidRDefault="004F26D0" w:rsidP="004F26D0">
            <w:pPr>
              <w:widowControl/>
              <w:suppressAutoHyphens w:val="0"/>
              <w:ind w:firstLine="709"/>
              <w:jc w:val="both"/>
              <w:rPr>
                <w:rFonts w:eastAsia="Times New Roman"/>
                <w:lang w:eastAsia="en-US"/>
              </w:rPr>
            </w:pPr>
            <w:r w:rsidRPr="004F26D0">
              <w:rPr>
                <w:rFonts w:eastAsia="Times New Roman"/>
                <w:lang w:eastAsia="en-US"/>
              </w:rPr>
              <w:t>Savivaldybės administracija yra savivaldybės įstaiga, kurią sudaro struktūriniai, struktūriniai teritoriniai padaliniai – seniūnijos (filialai)</w:t>
            </w:r>
            <w:r>
              <w:rPr>
                <w:rFonts w:eastAsia="Times New Roman"/>
                <w:lang w:eastAsia="en-US"/>
              </w:rPr>
              <w:t>.</w:t>
            </w:r>
            <w:r w:rsidRPr="004F26D0">
              <w:rPr>
                <w:rFonts w:eastAsia="Times New Roman"/>
                <w:lang w:eastAsia="en-US"/>
              </w:rPr>
              <w:t xml:space="preserve"> Kontrolės ir audito tarnyba atlieka savivaldybės biudžeto lėšų naudojimo priežiūrą, teisėtą, tikslingą ir efektyvų savivaldybės turto ir savivaldybei perduoto valstybės turto naudojimą.</w:t>
            </w:r>
          </w:p>
          <w:p w14:paraId="3000F8A8" w14:textId="77777777" w:rsidR="00D66E36" w:rsidRDefault="00366AE2" w:rsidP="00D66E36">
            <w:pPr>
              <w:jc w:val="both"/>
              <w:rPr>
                <w:rFonts w:eastAsia="Times New Roman"/>
              </w:rPr>
            </w:pPr>
            <w:r>
              <w:rPr>
                <w:rFonts w:eastAsia="Times New Roman"/>
              </w:rPr>
              <w:t xml:space="preserve">            </w:t>
            </w:r>
            <w:r w:rsidR="008306D0">
              <w:rPr>
                <w:rFonts w:eastAsia="Times New Roman"/>
              </w:rPr>
              <w:t xml:space="preserve">Savivaldybės funkcijų atlikimo kokybė priklauso nuo Savivaldybės tarybos, Savivaldybės administracijos, Sekretoriato ir Kontrolės tarnybos darbo organizavimo. </w:t>
            </w:r>
            <w:r w:rsidR="00D66E36" w:rsidRPr="00D66E36">
              <w:rPr>
                <w:rFonts w:eastAsia="Times New Roman"/>
              </w:rPr>
              <w:t xml:space="preserve">Siekiant įgyvendinti uždavinį numatyta pagerinti Savivaldybės materialinę bazę: suremontuoti  Savivaldybės administracinio pastato </w:t>
            </w:r>
            <w:r w:rsidR="00D66E36" w:rsidRPr="00D66E36">
              <w:t>(Vasario 16-osios g. 62)</w:t>
            </w:r>
            <w:r w:rsidR="00D66E36" w:rsidRPr="00D66E36">
              <w:rPr>
                <w:rFonts w:eastAsia="Times New Roman"/>
              </w:rPr>
              <w:t xml:space="preserve"> </w:t>
            </w:r>
            <w:r w:rsidR="00D66E36" w:rsidRPr="00D66E36">
              <w:t xml:space="preserve">1 aukšto fojė, koridorius, 1-3 aukšto laiptinę ir 1 aukšto koridorių, pakeisti fasadines duris,  15 kabinetų,  dalis pastato </w:t>
            </w:r>
            <w:r w:rsidR="00D66E36">
              <w:t>fasado ir stogo. Taip pat numatoma į</w:t>
            </w:r>
            <w:r w:rsidR="00D66E36" w:rsidRPr="00D66E36">
              <w:t>rengti</w:t>
            </w:r>
            <w:r w:rsidR="00D66E36">
              <w:t xml:space="preserve"> Archyvo dujinį šildymą ir parengti</w:t>
            </w:r>
            <w:r w:rsidR="00D66E36" w:rsidRPr="00D66E36">
              <w:t xml:space="preserve"> Archyvo (Tilžės g. 198) </w:t>
            </w:r>
            <w:r w:rsidR="00D66E36">
              <w:t>naujų patalpų įrengimo projektą</w:t>
            </w:r>
            <w:r w:rsidR="00D66E36" w:rsidRPr="00D66E36">
              <w:t>.</w:t>
            </w:r>
            <w:r w:rsidR="00D66E36">
              <w:br w:type="page"/>
            </w:r>
          </w:p>
          <w:p w14:paraId="30500B17" w14:textId="77777777" w:rsidR="00D66E36" w:rsidRDefault="00D66E36" w:rsidP="00D66E36">
            <w:pPr>
              <w:jc w:val="both"/>
              <w:rPr>
                <w:rFonts w:eastAsia="Times New Roman"/>
              </w:rPr>
            </w:pPr>
          </w:p>
          <w:p w14:paraId="09C644D4" w14:textId="77777777" w:rsidR="00D66E36" w:rsidRDefault="00D66E36" w:rsidP="00D66E36">
            <w:pPr>
              <w:pStyle w:val="Antrats"/>
              <w:spacing w:before="120"/>
              <w:ind w:firstLine="397"/>
              <w:jc w:val="both"/>
              <w:rPr>
                <w:szCs w:val="24"/>
              </w:rPr>
            </w:pPr>
            <w:r w:rsidRPr="004F2BC9">
              <w:rPr>
                <w:szCs w:val="24"/>
              </w:rPr>
              <w:t xml:space="preserve">Siekiant užtikrinti nepertraukiamą ir efektyvų informacinių sistemų bei kompiuterinės technikos </w:t>
            </w:r>
            <w:r w:rsidRPr="004F2BC9">
              <w:rPr>
                <w:szCs w:val="24"/>
              </w:rPr>
              <w:lastRenderedPageBreak/>
              <w:t>darbą</w:t>
            </w:r>
            <w:r w:rsidR="004F2BC9">
              <w:rPr>
                <w:szCs w:val="24"/>
              </w:rPr>
              <w:t>,</w:t>
            </w:r>
            <w:r w:rsidRPr="004F2BC9">
              <w:rPr>
                <w:szCs w:val="24"/>
              </w:rPr>
              <w:t xml:space="preserve"> numatoma toliau plėtoti ir prižiūrėti informacinę sistemą. </w:t>
            </w:r>
            <w:r w:rsidR="004F2BC9">
              <w:rPr>
                <w:szCs w:val="24"/>
              </w:rPr>
              <w:t xml:space="preserve">Įgyvendinant </w:t>
            </w:r>
            <w:r w:rsidRPr="004F2BC9">
              <w:rPr>
                <w:szCs w:val="24"/>
              </w:rPr>
              <w:t>informacinių sistemų funkcionalumo plėtrą</w:t>
            </w:r>
            <w:r w:rsidR="004F2BC9">
              <w:rPr>
                <w:szCs w:val="24"/>
              </w:rPr>
              <w:t>,</w:t>
            </w:r>
            <w:r w:rsidRPr="004F2BC9">
              <w:rPr>
                <w:szCs w:val="24"/>
              </w:rPr>
              <w:t xml:space="preserve"> planuojama atnaujinti dalį techninės ir programinės įrangos, modernizuoti kompiuterių tinklus, stiprinti e. saugumo priemones.</w:t>
            </w:r>
          </w:p>
          <w:p w14:paraId="164B39D5" w14:textId="77777777" w:rsidR="00FD01C8" w:rsidRDefault="008306D0" w:rsidP="00FD01C8">
            <w:pPr>
              <w:rPr>
                <w:rFonts w:eastAsia="Times New Roman"/>
                <w:i/>
                <w:iCs/>
              </w:rPr>
            </w:pPr>
            <w:r w:rsidRPr="004F2BC9">
              <w:rPr>
                <w:rFonts w:eastAsia="Times New Roman"/>
                <w:i/>
                <w:iCs/>
              </w:rPr>
              <w:t>02 uždavinys. Tinkamai įgyvendinti valstybines (perduotas savivaldybei) funkcijas.</w:t>
            </w:r>
          </w:p>
          <w:p w14:paraId="5EF6586C" w14:textId="77777777" w:rsidR="00FD01C8" w:rsidRPr="00FD01C8" w:rsidRDefault="00BF7464" w:rsidP="00FD01C8">
            <w:pPr>
              <w:jc w:val="both"/>
              <w:rPr>
                <w:rFonts w:eastAsia="Times New Roman"/>
                <w:i/>
                <w:iCs/>
              </w:rPr>
            </w:pPr>
            <w:r>
              <w:rPr>
                <w:rFonts w:eastAsia="Times New Roman"/>
                <w:lang w:eastAsia="en-US"/>
              </w:rPr>
              <w:t xml:space="preserve">           </w:t>
            </w:r>
            <w:r w:rsidR="00FD01C8" w:rsidRPr="00FD01C8">
              <w:rPr>
                <w:rFonts w:eastAsia="Times New Roman"/>
                <w:lang w:eastAsia="en-US"/>
              </w:rPr>
              <w:t xml:space="preserve">Valstybinės (perduotos savivaldybėms) savivaldybės funkcijos – tai valstybės  funkcijos, perduotos </w:t>
            </w:r>
            <w:bookmarkStart w:id="1" w:name="81z"/>
            <w:r w:rsidR="00FD01C8" w:rsidRPr="00FD01C8">
              <w:rPr>
                <w:rFonts w:eastAsia="Times New Roman"/>
                <w:lang w:eastAsia="en-US"/>
              </w:rPr>
              <w:t>savivaldybėms</w:t>
            </w:r>
            <w:hyperlink r:id="rId7" w:anchor="82z#82z" w:history="1"/>
            <w:bookmarkEnd w:id="1"/>
            <w:r w:rsidR="00FD01C8" w:rsidRPr="00FD01C8">
              <w:rPr>
                <w:rFonts w:eastAsia="Times New Roman"/>
                <w:lang w:eastAsia="en-US"/>
              </w:rPr>
              <w:t xml:space="preserve"> atsižvelgiant į gyventojų interesus. Šios funkcijos perduodamos įstatymais ir įgyvendinamos vadovaujantis teisės aktais. Savivaldybės, įgyvendindamos šias  funkcijas, turi įstatymų nustatytą sprendimų priėmimo laisvę. </w:t>
            </w:r>
          </w:p>
          <w:p w14:paraId="2BAB2258" w14:textId="77777777" w:rsidR="008306D0" w:rsidRDefault="00FE6EFB">
            <w:pPr>
              <w:jc w:val="both"/>
            </w:pPr>
            <w:r>
              <w:t xml:space="preserve">           </w:t>
            </w:r>
            <w:r w:rsidR="008306D0">
              <w:t>Vykdant uždavinį užtikrinamas valstybinių (perduotų savivaldybei) funkcijų vykdymas. Dalies funkcijų  įgyvendinimas yra numatytas per kitose programose numatytus tikslus, todėl šis uždavinys apima tokias valstybines funkcijas:</w:t>
            </w:r>
          </w:p>
          <w:p w14:paraId="5F514E27" w14:textId="77777777" w:rsidR="008306D0" w:rsidRDefault="008306D0">
            <w:pPr>
              <w:rPr>
                <w:rFonts w:eastAsia="Times New Roman"/>
              </w:rPr>
            </w:pPr>
            <w:r>
              <w:t xml:space="preserve">      1) </w:t>
            </w:r>
            <w:r>
              <w:rPr>
                <w:rFonts w:eastAsia="Times New Roman"/>
              </w:rPr>
              <w:t>gyvenamosios vietos deklaravimą;</w:t>
            </w:r>
          </w:p>
          <w:p w14:paraId="4D30133F" w14:textId="77777777" w:rsidR="008306D0" w:rsidRDefault="008306D0">
            <w:pPr>
              <w:rPr>
                <w:rFonts w:eastAsia="Times New Roman"/>
              </w:rPr>
            </w:pPr>
            <w:r>
              <w:rPr>
                <w:rFonts w:eastAsia="Times New Roman"/>
              </w:rPr>
              <w:t xml:space="preserve">      2) duomenų valstybės registrui teikimą:</w:t>
            </w:r>
          </w:p>
          <w:p w14:paraId="485F3300" w14:textId="77777777" w:rsidR="008306D0" w:rsidRDefault="008306D0">
            <w:pPr>
              <w:rPr>
                <w:rFonts w:eastAsia="Times New Roman"/>
              </w:rPr>
            </w:pPr>
            <w:r>
              <w:rPr>
                <w:rFonts w:eastAsia="Times New Roman"/>
              </w:rPr>
              <w:t xml:space="preserve">      3) pirminę teisinę pagalbą pagal valstybės garantuojamos teisinės pagalbos įstatymą;</w:t>
            </w:r>
          </w:p>
          <w:p w14:paraId="07345C0C" w14:textId="77777777" w:rsidR="008306D0" w:rsidRDefault="008306D0">
            <w:pPr>
              <w:rPr>
                <w:rFonts w:eastAsia="Times New Roman"/>
              </w:rPr>
            </w:pPr>
            <w:r>
              <w:rPr>
                <w:rFonts w:eastAsia="Times New Roman"/>
              </w:rPr>
              <w:t xml:space="preserve">      4) nuosavybės teisių atkūrimo nagrinėjimą;</w:t>
            </w:r>
          </w:p>
          <w:p w14:paraId="7EBBF20D" w14:textId="77777777" w:rsidR="008306D0" w:rsidRDefault="008306D0">
            <w:pPr>
              <w:rPr>
                <w:rFonts w:eastAsia="Times New Roman"/>
              </w:rPr>
            </w:pPr>
            <w:r>
              <w:rPr>
                <w:rFonts w:eastAsia="Times New Roman"/>
              </w:rPr>
              <w:t xml:space="preserve">      5) civilinės būklės aktų registravimą;</w:t>
            </w:r>
          </w:p>
          <w:p w14:paraId="0B41D7AF" w14:textId="77777777" w:rsidR="008306D0" w:rsidRDefault="008306D0">
            <w:pPr>
              <w:rPr>
                <w:rFonts w:eastAsia="Times New Roman"/>
              </w:rPr>
            </w:pPr>
            <w:r>
              <w:rPr>
                <w:rFonts w:eastAsia="Times New Roman"/>
              </w:rPr>
              <w:t xml:space="preserve">      6) gyventojų registro tvarkymą;</w:t>
            </w:r>
          </w:p>
          <w:p w14:paraId="77FC0AE5" w14:textId="77777777" w:rsidR="008306D0" w:rsidRDefault="008306D0">
            <w:pPr>
              <w:rPr>
                <w:rFonts w:eastAsia="Times New Roman"/>
              </w:rPr>
            </w:pPr>
            <w:r>
              <w:rPr>
                <w:rFonts w:eastAsia="Times New Roman"/>
              </w:rPr>
              <w:t xml:space="preserve">      7) valstybinės kalbos vartojimo kontrolę;</w:t>
            </w:r>
          </w:p>
          <w:p w14:paraId="1B3AE77C" w14:textId="77777777" w:rsidR="008306D0" w:rsidRDefault="008306D0">
            <w:pPr>
              <w:rPr>
                <w:rFonts w:eastAsia="Times New Roman"/>
              </w:rPr>
            </w:pPr>
            <w:r>
              <w:rPr>
                <w:rFonts w:eastAsia="Times New Roman"/>
              </w:rPr>
              <w:t xml:space="preserve">      8) vaikų teisių apsaugą;</w:t>
            </w:r>
          </w:p>
          <w:p w14:paraId="3DCF2FED" w14:textId="77777777" w:rsidR="008306D0" w:rsidRDefault="008306D0">
            <w:pPr>
              <w:rPr>
                <w:rFonts w:eastAsia="Times New Roman"/>
              </w:rPr>
            </w:pPr>
            <w:r>
              <w:rPr>
                <w:rFonts w:eastAsia="Times New Roman"/>
              </w:rPr>
              <w:t xml:space="preserve">      9) jaunimo teisių apsaugą;</w:t>
            </w:r>
          </w:p>
          <w:p w14:paraId="506E738F" w14:textId="77777777" w:rsidR="008306D0" w:rsidRDefault="008306D0">
            <w:pPr>
              <w:rPr>
                <w:rFonts w:eastAsia="Times New Roman"/>
              </w:rPr>
            </w:pPr>
            <w:r>
              <w:rPr>
                <w:rFonts w:eastAsia="Times New Roman"/>
              </w:rPr>
              <w:t xml:space="preserve">     10)</w:t>
            </w:r>
            <w:r w:rsidR="00A96029">
              <w:rPr>
                <w:rFonts w:eastAsia="Times New Roman"/>
              </w:rPr>
              <w:t xml:space="preserve"> archyvinių dokumentų tvarkymą;</w:t>
            </w:r>
          </w:p>
          <w:p w14:paraId="38541455" w14:textId="77777777" w:rsidR="008306D0" w:rsidRDefault="00A96029">
            <w:pPr>
              <w:rPr>
                <w:rFonts w:eastAsia="Times New Roman"/>
              </w:rPr>
            </w:pPr>
            <w:r>
              <w:rPr>
                <w:rFonts w:eastAsia="Times New Roman"/>
              </w:rPr>
              <w:t xml:space="preserve">     11</w:t>
            </w:r>
            <w:r w:rsidR="008306D0">
              <w:rPr>
                <w:rFonts w:eastAsia="Times New Roman"/>
              </w:rPr>
              <w:t>) mobilizacijos administravimą;</w:t>
            </w:r>
          </w:p>
          <w:p w14:paraId="0C9CE37D" w14:textId="77777777" w:rsidR="008306D0" w:rsidRDefault="00A96029">
            <w:pPr>
              <w:rPr>
                <w:rFonts w:eastAsia="Times New Roman"/>
              </w:rPr>
            </w:pPr>
            <w:r>
              <w:rPr>
                <w:rFonts w:eastAsia="Times New Roman"/>
              </w:rPr>
              <w:t xml:space="preserve">     12</w:t>
            </w:r>
            <w:r w:rsidR="008306D0">
              <w:rPr>
                <w:rFonts w:eastAsia="Times New Roman"/>
              </w:rPr>
              <w:t>) civilinės saugos organizavimą;</w:t>
            </w:r>
          </w:p>
          <w:p w14:paraId="79CFE762" w14:textId="77777777" w:rsidR="008306D0" w:rsidRDefault="00A96029">
            <w:pPr>
              <w:rPr>
                <w:rFonts w:eastAsia="Times New Roman"/>
              </w:rPr>
            </w:pPr>
            <w:r>
              <w:t xml:space="preserve">     13</w:t>
            </w:r>
            <w:r w:rsidR="008306D0">
              <w:t xml:space="preserve">)  </w:t>
            </w:r>
            <w:r w:rsidR="008306D0">
              <w:rPr>
                <w:rFonts w:eastAsia="Times New Roman"/>
              </w:rPr>
              <w:t>žemės ūkio funkcijų vykdymą;</w:t>
            </w:r>
          </w:p>
          <w:p w14:paraId="37EC848D" w14:textId="77777777" w:rsidR="008306D0" w:rsidRDefault="00A96029">
            <w:pPr>
              <w:tabs>
                <w:tab w:val="left" w:pos="360"/>
                <w:tab w:val="left" w:pos="720"/>
              </w:tabs>
              <w:rPr>
                <w:rFonts w:eastAsia="Times New Roman"/>
              </w:rPr>
            </w:pPr>
            <w:r>
              <w:rPr>
                <w:rFonts w:eastAsia="Times New Roman"/>
              </w:rPr>
              <w:t xml:space="preserve">     14</w:t>
            </w:r>
            <w:r w:rsidR="008306D0">
              <w:rPr>
                <w:rFonts w:eastAsia="Times New Roman"/>
              </w:rPr>
              <w:t xml:space="preserve">)  viešųjų darbų administravimą; </w:t>
            </w:r>
          </w:p>
          <w:p w14:paraId="07A5E912" w14:textId="77777777" w:rsidR="00A96029" w:rsidRDefault="00A96029">
            <w:pPr>
              <w:tabs>
                <w:tab w:val="left" w:pos="360"/>
                <w:tab w:val="left" w:pos="720"/>
              </w:tabs>
              <w:rPr>
                <w:rFonts w:eastAsia="Times New Roman"/>
              </w:rPr>
            </w:pPr>
            <w:r>
              <w:rPr>
                <w:rFonts w:eastAsia="Times New Roman"/>
              </w:rPr>
              <w:t xml:space="preserve">     15</w:t>
            </w:r>
            <w:r w:rsidR="008306D0">
              <w:rPr>
                <w:rFonts w:eastAsia="Times New Roman"/>
              </w:rPr>
              <w:t xml:space="preserve">)  </w:t>
            </w:r>
            <w:r>
              <w:rPr>
                <w:rFonts w:eastAsia="Times New Roman"/>
              </w:rPr>
              <w:t xml:space="preserve">socialinių </w:t>
            </w:r>
            <w:r w:rsidR="008306D0">
              <w:rPr>
                <w:rFonts w:eastAsia="Times New Roman"/>
              </w:rPr>
              <w:t>pašalpų</w:t>
            </w:r>
            <w:r>
              <w:rPr>
                <w:rFonts w:eastAsia="Times New Roman"/>
              </w:rPr>
              <w:t xml:space="preserve"> administravimą;</w:t>
            </w:r>
          </w:p>
          <w:p w14:paraId="02EB14D6" w14:textId="77777777" w:rsidR="008306D0" w:rsidRDefault="00A96029">
            <w:pPr>
              <w:tabs>
                <w:tab w:val="left" w:pos="360"/>
                <w:tab w:val="left" w:pos="720"/>
              </w:tabs>
              <w:rPr>
                <w:rFonts w:eastAsia="Times New Roman"/>
              </w:rPr>
            </w:pPr>
            <w:r>
              <w:rPr>
                <w:rFonts w:eastAsia="Times New Roman"/>
              </w:rPr>
              <w:t xml:space="preserve">     16) </w:t>
            </w:r>
            <w:r w:rsidR="008306D0">
              <w:rPr>
                <w:rFonts w:eastAsia="Times New Roman"/>
              </w:rPr>
              <w:t>kompensacijų administravimą;</w:t>
            </w:r>
          </w:p>
          <w:p w14:paraId="0F8AF930" w14:textId="77777777" w:rsidR="008306D0" w:rsidRDefault="008306D0">
            <w:pPr>
              <w:tabs>
                <w:tab w:val="left" w:pos="360"/>
                <w:tab w:val="left" w:pos="720"/>
              </w:tabs>
              <w:rPr>
                <w:rFonts w:eastAsia="Times New Roman"/>
              </w:rPr>
            </w:pPr>
            <w:r>
              <w:rPr>
                <w:rFonts w:eastAsia="Times New Roman"/>
              </w:rPr>
              <w:t xml:space="preserve">     17) Socialinės paramos mokiniams administravimą;  </w:t>
            </w:r>
          </w:p>
          <w:p w14:paraId="618656B1" w14:textId="77777777" w:rsidR="00CD504B" w:rsidRDefault="008306D0">
            <w:pPr>
              <w:tabs>
                <w:tab w:val="left" w:pos="360"/>
                <w:tab w:val="left" w:pos="720"/>
              </w:tabs>
              <w:rPr>
                <w:rFonts w:eastAsia="Times New Roman"/>
              </w:rPr>
            </w:pPr>
            <w:r>
              <w:rPr>
                <w:rFonts w:eastAsia="Times New Roman"/>
              </w:rPr>
              <w:t xml:space="preserve">     18) Socialinės </w:t>
            </w:r>
            <w:r w:rsidR="00A52EED">
              <w:rPr>
                <w:rFonts w:eastAsia="Times New Roman"/>
              </w:rPr>
              <w:t>globos administravimą;</w:t>
            </w:r>
          </w:p>
          <w:p w14:paraId="79B8B43E" w14:textId="77777777" w:rsidR="00A52EED" w:rsidRDefault="00A96029" w:rsidP="003C3554">
            <w:pPr>
              <w:tabs>
                <w:tab w:val="left" w:pos="360"/>
                <w:tab w:val="left" w:pos="720"/>
              </w:tabs>
              <w:jc w:val="both"/>
              <w:rPr>
                <w:rFonts w:eastAsia="Times New Roman"/>
              </w:rPr>
            </w:pPr>
            <w:r>
              <w:rPr>
                <w:rFonts w:eastAsia="Times New Roman"/>
              </w:rPr>
              <w:t xml:space="preserve">     19</w:t>
            </w:r>
            <w:r w:rsidR="00A52EED">
              <w:rPr>
                <w:rFonts w:eastAsia="Times New Roman"/>
              </w:rPr>
              <w:t xml:space="preserve">) </w:t>
            </w:r>
            <w:r w:rsidR="003C3554" w:rsidRPr="003C3554">
              <w:rPr>
                <w:rFonts w:eastAsia="Times New Roman"/>
              </w:rPr>
              <w:t>Būsto nuomos ar išperkamosios būsto nuomos mokesčių da</w:t>
            </w:r>
            <w:r w:rsidR="003C3554">
              <w:rPr>
                <w:rFonts w:eastAsia="Times New Roman"/>
              </w:rPr>
              <w:t>lies kompensacijų administravimą;</w:t>
            </w:r>
          </w:p>
          <w:p w14:paraId="3DE79699" w14:textId="77777777" w:rsidR="003C3554" w:rsidRDefault="003C3554" w:rsidP="003C3554">
            <w:pPr>
              <w:tabs>
                <w:tab w:val="left" w:pos="360"/>
                <w:tab w:val="left" w:pos="720"/>
              </w:tabs>
              <w:jc w:val="both"/>
              <w:rPr>
                <w:rFonts w:eastAsia="Times New Roman"/>
              </w:rPr>
            </w:pPr>
            <w:r>
              <w:rPr>
                <w:rFonts w:eastAsia="Times New Roman"/>
              </w:rPr>
              <w:t xml:space="preserve">     20) </w:t>
            </w:r>
            <w:r w:rsidR="0099679C">
              <w:rPr>
                <w:rFonts w:eastAsia="Times New Roman"/>
              </w:rPr>
              <w:t>Neveiksnių asmenų būklės peržiūrėjimo užtikrinimą;</w:t>
            </w:r>
          </w:p>
          <w:p w14:paraId="788950F5" w14:textId="77777777" w:rsidR="0099679C" w:rsidRDefault="0099679C" w:rsidP="003C3554">
            <w:pPr>
              <w:tabs>
                <w:tab w:val="left" w:pos="360"/>
                <w:tab w:val="left" w:pos="720"/>
              </w:tabs>
              <w:jc w:val="both"/>
              <w:rPr>
                <w:rFonts w:eastAsia="Times New Roman"/>
              </w:rPr>
            </w:pPr>
            <w:r>
              <w:rPr>
                <w:rFonts w:eastAsia="Times New Roman"/>
              </w:rPr>
              <w:t xml:space="preserve">     21) </w:t>
            </w:r>
            <w:r w:rsidR="00D243F4">
              <w:rPr>
                <w:rFonts w:eastAsia="Times New Roman"/>
              </w:rPr>
              <w:t>Mirusiųjų pervežimą</w:t>
            </w:r>
            <w:r w:rsidR="00D243F4" w:rsidRPr="00D243F4">
              <w:rPr>
                <w:rFonts w:eastAsia="Times New Roman"/>
              </w:rPr>
              <w:t xml:space="preserve"> iš užsienio</w:t>
            </w:r>
            <w:r w:rsidR="00D243F4">
              <w:rPr>
                <w:rFonts w:eastAsia="Times New Roman"/>
              </w:rPr>
              <w:t>.</w:t>
            </w:r>
          </w:p>
          <w:p w14:paraId="46F3BDFD" w14:textId="77777777" w:rsidR="008306D0" w:rsidRDefault="00CD504B" w:rsidP="00CD504B">
            <w:pPr>
              <w:tabs>
                <w:tab w:val="left" w:pos="360"/>
                <w:tab w:val="left" w:pos="720"/>
              </w:tabs>
              <w:jc w:val="both"/>
              <w:rPr>
                <w:rFonts w:eastAsia="Times New Roman"/>
              </w:rPr>
            </w:pPr>
            <w:r w:rsidRPr="004F2BC9">
              <w:rPr>
                <w:rFonts w:eastAsia="Times New Roman"/>
                <w:i/>
                <w:iCs/>
              </w:rPr>
              <w:t>0</w:t>
            </w:r>
            <w:r w:rsidRPr="004F2BC9">
              <w:rPr>
                <w:rFonts w:eastAsia="Times New Roman"/>
                <w:i/>
                <w:iCs/>
                <w:lang w:val="en-US"/>
              </w:rPr>
              <w:t>3</w:t>
            </w:r>
            <w:r w:rsidRPr="004F2BC9">
              <w:rPr>
                <w:rFonts w:eastAsia="Times New Roman"/>
                <w:i/>
                <w:iCs/>
              </w:rPr>
              <w:t xml:space="preserve"> uždavinys. </w:t>
            </w:r>
            <w:r w:rsidRPr="004F2BC9">
              <w:rPr>
                <w:rFonts w:eastAsia="Times New Roman"/>
              </w:rPr>
              <w:t>Kelti Savivaldybės administracijos darbuotojų kvalifikaciją</w:t>
            </w:r>
            <w:r>
              <w:rPr>
                <w:rFonts w:eastAsia="Times New Roman"/>
              </w:rPr>
              <w:t xml:space="preserve">. Siekiant įgyvendinti minėtą uždavinį yra planuojama įgyvendinti </w:t>
            </w:r>
            <w:r w:rsidR="00EE697B">
              <w:rPr>
                <w:rFonts w:eastAsia="Times New Roman"/>
              </w:rPr>
              <w:t>projektą -</w:t>
            </w:r>
            <w:r>
              <w:rPr>
                <w:rFonts w:eastAsia="Times New Roman"/>
              </w:rPr>
              <w:t xml:space="preserve"> „</w:t>
            </w:r>
            <w:r w:rsidR="00090615" w:rsidRPr="00090615">
              <w:rPr>
                <w:rFonts w:eastAsia="Times New Roman"/>
              </w:rPr>
              <w:t>Projektų valdymo metodikos rengimas/dieg</w:t>
            </w:r>
            <w:r w:rsidR="00090615">
              <w:rPr>
                <w:rFonts w:eastAsia="Times New Roman"/>
              </w:rPr>
              <w:t>imas ir darbuotoj</w:t>
            </w:r>
            <w:r w:rsidR="00090615" w:rsidRPr="00090615">
              <w:rPr>
                <w:rFonts w:eastAsia="Times New Roman"/>
              </w:rPr>
              <w:t>ų kompetencijų tobulinimas</w:t>
            </w:r>
            <w:r w:rsidR="00090615">
              <w:rPr>
                <w:rFonts w:eastAsia="Times New Roman"/>
              </w:rPr>
              <w:t xml:space="preserve">“, kurio metu bus parengta </w:t>
            </w:r>
            <w:r w:rsidR="00090615" w:rsidRPr="00090615">
              <w:rPr>
                <w:rFonts w:eastAsia="Times New Roman"/>
              </w:rPr>
              <w:t>projektų valdymo metodika</w:t>
            </w:r>
            <w:r w:rsidR="00090615">
              <w:rPr>
                <w:rFonts w:eastAsia="Times New Roman"/>
              </w:rPr>
              <w:t xml:space="preserve"> ir 25 darbuotojai patobulins kompetencijas.</w:t>
            </w:r>
          </w:p>
          <w:p w14:paraId="0FCC7DD6" w14:textId="77777777" w:rsidR="008306D0" w:rsidRDefault="008306D0">
            <w:pPr>
              <w:tabs>
                <w:tab w:val="left" w:pos="360"/>
                <w:tab w:val="left" w:pos="720"/>
              </w:tabs>
              <w:jc w:val="both"/>
              <w:rPr>
                <w:rFonts w:eastAsia="Times New Roman"/>
              </w:rPr>
            </w:pPr>
            <w:r w:rsidRPr="004F2BC9">
              <w:rPr>
                <w:rFonts w:eastAsia="Times New Roman"/>
                <w:i/>
                <w:iCs/>
              </w:rPr>
              <w:t>0</w:t>
            </w:r>
            <w:r w:rsidRPr="004F2BC9">
              <w:rPr>
                <w:rFonts w:eastAsia="Times New Roman"/>
                <w:i/>
                <w:iCs/>
                <w:lang w:val="en-US"/>
              </w:rPr>
              <w:t>4</w:t>
            </w:r>
            <w:r w:rsidRPr="004F2BC9">
              <w:rPr>
                <w:rFonts w:eastAsia="Times New Roman"/>
                <w:i/>
                <w:iCs/>
              </w:rPr>
              <w:t xml:space="preserve"> uždavinys. Diegti Savivaldybės administracijoje modernias informacines sistemas.</w:t>
            </w:r>
            <w:r w:rsidRPr="00DF37FA">
              <w:rPr>
                <w:rFonts w:eastAsia="Times New Roman"/>
                <w:i/>
                <w:iCs/>
              </w:rPr>
              <w:t xml:space="preserve"> </w:t>
            </w:r>
            <w:r w:rsidR="00DF37FA" w:rsidRPr="00DF37FA">
              <w:rPr>
                <w:rFonts w:eastAsia="Times New Roman"/>
              </w:rPr>
              <w:t>2016</w:t>
            </w:r>
            <w:r w:rsidRPr="00DF37FA">
              <w:rPr>
                <w:rFonts w:eastAsia="Times New Roman"/>
              </w:rPr>
              <w:t xml:space="preserve"> </w:t>
            </w:r>
            <w:r w:rsidR="00DF37FA" w:rsidRPr="00DF37FA">
              <w:rPr>
                <w:rFonts w:eastAsia="Times New Roman"/>
              </w:rPr>
              <w:t xml:space="preserve">m. buvo parengtas </w:t>
            </w:r>
            <w:r w:rsidR="00FB047F" w:rsidRPr="00DF37FA">
              <w:rPr>
                <w:rFonts w:eastAsia="Times New Roman"/>
              </w:rPr>
              <w:t>planą siekiant numatyti priemones, mažinančias</w:t>
            </w:r>
            <w:r w:rsidRPr="00DF37FA">
              <w:rPr>
                <w:rFonts w:eastAsia="Times New Roman"/>
              </w:rPr>
              <w:t xml:space="preserve"> administracinę naštą juridiniams </w:t>
            </w:r>
            <w:r w:rsidR="00DF37FA" w:rsidRPr="00DF37FA">
              <w:rPr>
                <w:rFonts w:eastAsia="Times New Roman"/>
              </w:rPr>
              <w:t xml:space="preserve">ir fiziniams asmenims, todėl 2017 m. planuojama </w:t>
            </w:r>
            <w:r w:rsidR="00FB047F" w:rsidRPr="00DF37FA">
              <w:rPr>
                <w:rFonts w:eastAsia="Times New Roman"/>
              </w:rPr>
              <w:t>pradėti realizuoti parengto plano įgyvendinimą</w:t>
            </w:r>
            <w:r w:rsidR="00DF37FA" w:rsidRPr="00DF37FA">
              <w:rPr>
                <w:rFonts w:eastAsia="Times New Roman"/>
              </w:rPr>
              <w:t>,</w:t>
            </w:r>
            <w:r w:rsidR="00DF37FA">
              <w:rPr>
                <w:rFonts w:eastAsia="Times New Roman"/>
              </w:rPr>
              <w:t xml:space="preserve"> įgyvendinant 50 proc. plane numatytų veiklų.</w:t>
            </w:r>
            <w:r w:rsidRPr="00367A9B">
              <w:rPr>
                <w:rFonts w:eastAsia="Times New Roman"/>
              </w:rPr>
              <w:t xml:space="preserve"> Informacinių technologijų plėtra, augančios technologinės galimybės leidžia optimizuoti įvairių sričių darbus bei kurti ir plėtoti elektroninę valdžią. Patikimai veikiančios informacinės sistemos bei pažangios informacinės technologijos sudaro prielaidas administracinės naštos mažinimui verslui ir gyventojams. Vykdant priemones bus siekiama kuo mažesnėmis laiko sąnaudomis ir finansinėmis išlaidomis vykdyti teisės aktuose numatytus informacinius įsipareigojimus, maksimaliai supaprastinti administracines procedūras, gerinti elektroninių administracinių paslaugų plėtojimą bei užtikrinti administracinės naštos stebėseną, viešumą ir prevenciją.</w:t>
            </w:r>
            <w:r w:rsidR="00EE697B" w:rsidRPr="00367A9B">
              <w:rPr>
                <w:rFonts w:eastAsia="Times New Roman"/>
              </w:rPr>
              <w:t xml:space="preserve"> Siekiant įgyvendinti minėtą uždavinį yra planuojama taip pat pasinaudoti ES struktūrinių fondų parama ir pradėti įgyvendinti minėtų fondų lėšomis iš dalies finansuojamą projektą, tai „</w:t>
            </w:r>
            <w:r w:rsidR="009B5DDA" w:rsidRPr="00367A9B">
              <w:rPr>
                <w:rFonts w:eastAsia="Times New Roman"/>
              </w:rPr>
              <w:t>Paslaugų ir asmen</w:t>
            </w:r>
            <w:r w:rsidR="004F2BC9">
              <w:rPr>
                <w:rFonts w:eastAsia="Times New Roman"/>
              </w:rPr>
              <w:t>ų aptarnavimo kokybės gerinimas</w:t>
            </w:r>
            <w:r w:rsidR="009B5DDA" w:rsidRPr="00367A9B">
              <w:rPr>
                <w:rFonts w:eastAsia="Times New Roman"/>
              </w:rPr>
              <w:t>“</w:t>
            </w:r>
            <w:r w:rsidR="00750028" w:rsidRPr="00367A9B">
              <w:rPr>
                <w:rFonts w:eastAsia="Times New Roman"/>
              </w:rPr>
              <w:t xml:space="preserve">, kurio metu bus </w:t>
            </w:r>
            <w:r w:rsidR="00EE697B" w:rsidRPr="00367A9B">
              <w:rPr>
                <w:rFonts w:eastAsia="Times New Roman"/>
              </w:rPr>
              <w:t xml:space="preserve"> </w:t>
            </w:r>
            <w:r w:rsidR="00750028" w:rsidRPr="00367A9B">
              <w:rPr>
                <w:rFonts w:eastAsia="Times New Roman"/>
              </w:rPr>
              <w:t>patobulinti 2 viešojo administravimo paslaugų organizavimo ir teikimo procesai, o pilnai įgyvendinus projektą tikėtinas pagerėjęs gyventojų pasitenkinimas Šiaulių miesto savivaldybės administracijos teikiamomis viešojo administravimo paslaugomis.</w:t>
            </w:r>
          </w:p>
          <w:p w14:paraId="330435F0" w14:textId="77777777" w:rsidR="00367A9B" w:rsidRPr="00FB2E09" w:rsidRDefault="00367A9B" w:rsidP="00FB2E09">
            <w:pPr>
              <w:jc w:val="both"/>
              <w:rPr>
                <w:rFonts w:eastAsia="Times New Roman"/>
                <w:iCs/>
                <w:lang w:eastAsia="lt-LT"/>
              </w:rPr>
            </w:pPr>
            <w:r>
              <w:rPr>
                <w:rFonts w:eastAsia="Times New Roman"/>
              </w:rPr>
              <w:t xml:space="preserve">Taip pat bus siekiama gauti finansavimą projektui </w:t>
            </w:r>
            <w:r w:rsidRPr="00367A9B">
              <w:rPr>
                <w:rFonts w:eastAsia="Times New Roman"/>
              </w:rPr>
              <w:t>Gyventojų kortelės integravimas į teikiamų paslaugų valdymą Jelgavos ir Šiaulių savivaldybėse</w:t>
            </w:r>
            <w:r w:rsidR="00B877E9">
              <w:rPr>
                <w:rFonts w:eastAsia="Times New Roman"/>
              </w:rPr>
              <w:t xml:space="preserve">, kurio tikslas </w:t>
            </w:r>
            <w:r w:rsidR="00B877E9" w:rsidRPr="00B877E9">
              <w:rPr>
                <w:rFonts w:eastAsia="Times New Roman"/>
                <w:iCs/>
                <w:lang w:eastAsia="lt-LT"/>
              </w:rPr>
              <w:t xml:space="preserve">yra užtikrinti savivaldybėse teikiamų paslaugų sistemos efektyvų valdymą, tobulinant sistemą, užtikrinant efektyvų paslaugų teikimą naudojant </w:t>
            </w:r>
            <w:r w:rsidR="00B877E9" w:rsidRPr="00B877E9">
              <w:rPr>
                <w:rFonts w:eastAsia="Times New Roman"/>
                <w:iCs/>
                <w:lang w:eastAsia="lt-LT"/>
              </w:rPr>
              <w:lastRenderedPageBreak/>
              <w:t>Jelgavos</w:t>
            </w:r>
            <w:r w:rsidR="00827D6F">
              <w:rPr>
                <w:rFonts w:eastAsia="Times New Roman"/>
                <w:iCs/>
                <w:lang w:eastAsia="lt-LT"/>
              </w:rPr>
              <w:t xml:space="preserve"> ir Šiaulių gyventojo korteles. Pagrindinės projekto veiklos apima </w:t>
            </w:r>
            <w:r w:rsidR="00B877E9" w:rsidRPr="00B877E9">
              <w:rPr>
                <w:rFonts w:eastAsia="Times New Roman"/>
                <w:iCs/>
                <w:lang w:eastAsia="lt-LT"/>
              </w:rPr>
              <w:t xml:space="preserve">gyventojų kortelės veikimo koncepcijos teikiamų paslaugų valdyme </w:t>
            </w:r>
            <w:r w:rsidR="00827D6F">
              <w:rPr>
                <w:rFonts w:eastAsia="Times New Roman"/>
                <w:iCs/>
                <w:lang w:eastAsia="lt-LT"/>
              </w:rPr>
              <w:t xml:space="preserve">sukūrimas, </w:t>
            </w:r>
            <w:r w:rsidR="00B877E9" w:rsidRPr="00B877E9">
              <w:rPr>
                <w:rFonts w:eastAsia="Times New Roman"/>
                <w:iCs/>
                <w:lang w:eastAsia="lt-LT"/>
              </w:rPr>
              <w:t>nustatytos lengvatų sistemos tobulinimas,</w:t>
            </w:r>
            <w:r w:rsidR="00827D6F">
              <w:rPr>
                <w:rFonts w:eastAsia="Times New Roman"/>
                <w:iCs/>
                <w:lang w:eastAsia="lt-LT"/>
              </w:rPr>
              <w:t xml:space="preserve"> panaudojant gyventojo kortelę, </w:t>
            </w:r>
            <w:r w:rsidR="00B877E9" w:rsidRPr="00B877E9">
              <w:rPr>
                <w:rFonts w:eastAsia="Times New Roman"/>
                <w:iCs/>
                <w:lang w:eastAsia="lt-LT"/>
              </w:rPr>
              <w:t>informacinių technologijų resursų, reikalingų efektyviai lengvatų apskaitai ir gyventojų kortelės pritaikymui elektroninėje e</w:t>
            </w:r>
            <w:r w:rsidR="00827D6F">
              <w:rPr>
                <w:rFonts w:eastAsia="Times New Roman"/>
                <w:iCs/>
                <w:lang w:eastAsia="lt-LT"/>
              </w:rPr>
              <w:t xml:space="preserve">rdvėje, planavimas ir diegimas, </w:t>
            </w:r>
            <w:r w:rsidR="00B877E9" w:rsidRPr="00B877E9">
              <w:rPr>
                <w:rFonts w:eastAsia="Times New Roman"/>
                <w:iCs/>
                <w:lang w:eastAsia="lt-LT"/>
              </w:rPr>
              <w:t>savivaldybių internetinių puslapių tobulinimas, orientuot</w:t>
            </w:r>
            <w:r w:rsidR="00FB2E09">
              <w:rPr>
                <w:rFonts w:eastAsia="Times New Roman"/>
                <w:iCs/>
                <w:lang w:eastAsia="lt-LT"/>
              </w:rPr>
              <w:t>as į efektyvų paslaugų teikimą;</w:t>
            </w:r>
          </w:p>
          <w:p w14:paraId="4395FEB2" w14:textId="77777777" w:rsidR="008306D0" w:rsidRDefault="008306D0">
            <w:pPr>
              <w:tabs>
                <w:tab w:val="left" w:pos="360"/>
                <w:tab w:val="left" w:pos="720"/>
              </w:tabs>
              <w:jc w:val="both"/>
              <w:rPr>
                <w:rFonts w:eastAsia="Times New Roman"/>
              </w:rPr>
            </w:pPr>
            <w:r w:rsidRPr="004F2BC9">
              <w:rPr>
                <w:rFonts w:eastAsia="Times New Roman"/>
                <w:i/>
                <w:iCs/>
              </w:rPr>
              <w:t>0</w:t>
            </w:r>
            <w:r w:rsidRPr="004F2BC9">
              <w:rPr>
                <w:rFonts w:eastAsia="Times New Roman"/>
                <w:i/>
                <w:iCs/>
                <w:lang w:val="en-US"/>
              </w:rPr>
              <w:t>5</w:t>
            </w:r>
            <w:r w:rsidRPr="004F2BC9">
              <w:rPr>
                <w:rFonts w:eastAsia="Times New Roman"/>
                <w:i/>
                <w:iCs/>
              </w:rPr>
              <w:t xml:space="preserve"> uždavinys. </w:t>
            </w:r>
            <w:r w:rsidRPr="004F2BC9">
              <w:rPr>
                <w:rFonts w:eastAsia="Times New Roman"/>
                <w:i/>
                <w:iCs/>
                <w:lang w:val="en-US"/>
              </w:rPr>
              <w:t xml:space="preserve">Gerinti </w:t>
            </w:r>
            <w:r w:rsidRPr="004F2BC9">
              <w:rPr>
                <w:rFonts w:eastAsia="Times New Roman"/>
                <w:i/>
                <w:iCs/>
              </w:rPr>
              <w:t>Savivaldybės</w:t>
            </w:r>
            <w:r w:rsidRPr="004F2BC9">
              <w:rPr>
                <w:rFonts w:eastAsia="Times New Roman"/>
                <w:i/>
                <w:iCs/>
                <w:lang w:val="en-US"/>
              </w:rPr>
              <w:t xml:space="preserve"> </w:t>
            </w:r>
            <w:r w:rsidRPr="004F2BC9">
              <w:rPr>
                <w:rFonts w:eastAsia="Times New Roman"/>
                <w:i/>
                <w:iCs/>
              </w:rPr>
              <w:t>administracijos materialinę-techninę bazę</w:t>
            </w:r>
            <w:r>
              <w:rPr>
                <w:rFonts w:eastAsia="Times New Roman"/>
                <w:b/>
                <w:bCs/>
                <w:i/>
                <w:iCs/>
              </w:rPr>
              <w:t xml:space="preserve"> </w:t>
            </w:r>
            <w:r>
              <w:rPr>
                <w:rFonts w:eastAsia="Times New Roman"/>
              </w:rPr>
              <w:t xml:space="preserve">bus įgyvendinamas </w:t>
            </w:r>
            <w:r w:rsidR="00ED499B">
              <w:rPr>
                <w:rFonts w:eastAsia="Times New Roman"/>
              </w:rPr>
              <w:t>vykdant</w:t>
            </w:r>
            <w:r w:rsidR="00367A9B">
              <w:rPr>
                <w:rFonts w:eastAsia="Times New Roman"/>
              </w:rPr>
              <w:t xml:space="preserve"> rekonstravimo, remonto </w:t>
            </w:r>
            <w:r w:rsidR="00B877E9">
              <w:rPr>
                <w:rFonts w:eastAsia="Times New Roman"/>
              </w:rPr>
              <w:t>paslaugas ir</w:t>
            </w:r>
            <w:r w:rsidR="00ED499B">
              <w:rPr>
                <w:rFonts w:eastAsia="Times New Roman"/>
              </w:rPr>
              <w:t xml:space="preserve"> įgyvendinant ekspertizę bei projektų vykdymo priežiūrą.</w:t>
            </w:r>
          </w:p>
          <w:p w14:paraId="6C58C994" w14:textId="77777777" w:rsidR="008306D0" w:rsidRDefault="008306D0">
            <w:pPr>
              <w:snapToGrid w:val="0"/>
              <w:jc w:val="both"/>
              <w:rPr>
                <w:rFonts w:eastAsia="Times New Roman" w:cs="Tahoma"/>
                <w:color w:val="000000"/>
                <w:u w:val="single"/>
                <w:shd w:val="clear" w:color="auto" w:fill="FFFFFF"/>
              </w:rPr>
            </w:pPr>
            <w:r>
              <w:rPr>
                <w:rFonts w:eastAsia="Times New Roman" w:cs="Tahoma"/>
                <w:color w:val="000000"/>
                <w:u w:val="single"/>
                <w:shd w:val="clear" w:color="auto" w:fill="FFFFFF"/>
              </w:rPr>
              <w:t>Produkto vertinimo kriterijai:</w:t>
            </w:r>
          </w:p>
          <w:p w14:paraId="253A2795" w14:textId="77777777" w:rsidR="008306D0" w:rsidRDefault="006E55D6" w:rsidP="00A84359">
            <w:pPr>
              <w:tabs>
                <w:tab w:val="left" w:pos="360"/>
              </w:tabs>
              <w:snapToGrid w:val="0"/>
              <w:jc w:val="both"/>
              <w:rPr>
                <w:rFonts w:eastAsia="Times New Roman"/>
              </w:rPr>
            </w:pPr>
            <w:r>
              <w:rPr>
                <w:rFonts w:eastAsia="Times New Roman"/>
              </w:rPr>
              <w:t xml:space="preserve">          </w:t>
            </w:r>
            <w:r w:rsidR="008306D0">
              <w:rPr>
                <w:rFonts w:eastAsia="Times New Roman"/>
              </w:rPr>
              <w:t>Užtikrintas valstybinių funkcijų įgyvend</w:t>
            </w:r>
            <w:r w:rsidR="00126338">
              <w:rPr>
                <w:rFonts w:eastAsia="Times New Roman"/>
              </w:rPr>
              <w:t>inimas, proc.</w:t>
            </w:r>
            <w:r w:rsidR="00ED499B">
              <w:rPr>
                <w:rFonts w:eastAsia="Times New Roman"/>
              </w:rPr>
              <w:t xml:space="preserve">–100, parengtas priemonių planas </w:t>
            </w:r>
            <w:r w:rsidR="008306D0">
              <w:rPr>
                <w:rFonts w:eastAsia="Times New Roman"/>
              </w:rPr>
              <w:t>dėl ad</w:t>
            </w:r>
            <w:r w:rsidR="00ED499B">
              <w:rPr>
                <w:rFonts w:eastAsia="Times New Roman"/>
              </w:rPr>
              <w:t>ministracinės naštos mažinimo–</w:t>
            </w:r>
            <w:r w:rsidR="008306D0">
              <w:rPr>
                <w:rFonts w:eastAsia="Times New Roman"/>
              </w:rPr>
              <w:t>1</w:t>
            </w:r>
            <w:r w:rsidR="00ED499B">
              <w:rPr>
                <w:rFonts w:eastAsia="Times New Roman"/>
              </w:rPr>
              <w:t xml:space="preserve">, priemonių plano priemonių įgyvendinimas sieks 50 proc. </w:t>
            </w:r>
            <w:r w:rsidR="00A84359">
              <w:rPr>
                <w:rFonts w:eastAsia="Times New Roman"/>
              </w:rPr>
              <w:t xml:space="preserve">25 </w:t>
            </w:r>
            <w:r w:rsidR="00ED499B">
              <w:rPr>
                <w:rFonts w:eastAsia="Times New Roman"/>
              </w:rPr>
              <w:t>darbuotojų patobulins savo kompetencijas, skubių remonto darbų atlikimo poreikis patenkintas 100 proc., įgyvendinta ekspertizė ir užtikrinta vykdymo priežiūra 100 proc.</w:t>
            </w:r>
          </w:p>
        </w:tc>
      </w:tr>
      <w:tr w:rsidR="008306D0" w14:paraId="551E17C8" w14:textId="77777777" w:rsidTr="00EB7A62">
        <w:tc>
          <w:tcPr>
            <w:tcW w:w="2070" w:type="dxa"/>
            <w:gridSpan w:val="2"/>
            <w:tcBorders>
              <w:left w:val="single" w:sz="1" w:space="0" w:color="000000"/>
              <w:bottom w:val="single" w:sz="1" w:space="0" w:color="000000"/>
            </w:tcBorders>
            <w:shd w:val="clear" w:color="auto" w:fill="auto"/>
          </w:tcPr>
          <w:p w14:paraId="6D63AA14" w14:textId="77777777" w:rsidR="008306D0" w:rsidRDefault="008306D0">
            <w:pPr>
              <w:pStyle w:val="Lentelsturinys"/>
              <w:snapToGrid w:val="0"/>
              <w:rPr>
                <w:b/>
                <w:bCs/>
              </w:rPr>
            </w:pPr>
            <w:r>
              <w:rPr>
                <w:b/>
                <w:bCs/>
              </w:rPr>
              <w:lastRenderedPageBreak/>
              <w:t>Programos tikslas</w:t>
            </w:r>
          </w:p>
        </w:tc>
        <w:tc>
          <w:tcPr>
            <w:tcW w:w="5760" w:type="dxa"/>
            <w:tcBorders>
              <w:left w:val="single" w:sz="1" w:space="0" w:color="000000"/>
              <w:bottom w:val="single" w:sz="1" w:space="0" w:color="000000"/>
            </w:tcBorders>
            <w:shd w:val="clear" w:color="auto" w:fill="auto"/>
          </w:tcPr>
          <w:p w14:paraId="2380C584" w14:textId="77777777" w:rsidR="008306D0" w:rsidRDefault="008306D0">
            <w:pPr>
              <w:pStyle w:val="prastasiniatinklio1"/>
              <w:snapToGrid w:val="0"/>
              <w:spacing w:before="0" w:after="0"/>
              <w:rPr>
                <w:rFonts w:eastAsia="Times New Roman"/>
                <w:color w:val="000000"/>
                <w:lang w:val="lt-LT"/>
              </w:rPr>
            </w:pPr>
            <w:r>
              <w:rPr>
                <w:rFonts w:eastAsia="Times New Roman"/>
                <w:color w:val="000000"/>
                <w:lang w:val="en-US"/>
              </w:rPr>
              <w:t>Pl</w:t>
            </w:r>
            <w:r>
              <w:rPr>
                <w:rFonts w:eastAsia="Times New Roman"/>
                <w:color w:val="000000"/>
                <w:lang w:val="lt-LT"/>
              </w:rPr>
              <w:t>ėtoti bendradarbiavimą su socialiniais partneriais</w:t>
            </w:r>
          </w:p>
        </w:tc>
        <w:tc>
          <w:tcPr>
            <w:tcW w:w="915" w:type="dxa"/>
            <w:gridSpan w:val="3"/>
            <w:tcBorders>
              <w:left w:val="single" w:sz="1" w:space="0" w:color="000000"/>
              <w:bottom w:val="single" w:sz="1" w:space="0" w:color="000000"/>
            </w:tcBorders>
            <w:shd w:val="clear" w:color="auto" w:fill="auto"/>
          </w:tcPr>
          <w:p w14:paraId="1E26235C" w14:textId="77777777" w:rsidR="008306D0" w:rsidRDefault="008306D0">
            <w:pPr>
              <w:pStyle w:val="Lentelsturinys"/>
              <w:snapToGrid w:val="0"/>
              <w:spacing w:line="100" w:lineRule="atLeast"/>
              <w:rPr>
                <w:rFonts w:cs="Tahoma"/>
                <w:b/>
                <w:bCs/>
              </w:rPr>
            </w:pPr>
            <w:r>
              <w:rPr>
                <w:rFonts w:cs="Tahoma"/>
                <w:b/>
                <w:bCs/>
              </w:rPr>
              <w:t>Kodas</w:t>
            </w:r>
          </w:p>
        </w:tc>
        <w:tc>
          <w:tcPr>
            <w:tcW w:w="1283" w:type="dxa"/>
            <w:gridSpan w:val="3"/>
            <w:tcBorders>
              <w:left w:val="single" w:sz="1" w:space="0" w:color="000000"/>
              <w:bottom w:val="single" w:sz="1" w:space="0" w:color="000000"/>
              <w:right w:val="single" w:sz="1" w:space="0" w:color="000000"/>
            </w:tcBorders>
            <w:shd w:val="clear" w:color="auto" w:fill="auto"/>
          </w:tcPr>
          <w:p w14:paraId="3827420F" w14:textId="77777777" w:rsidR="008306D0" w:rsidRDefault="008306D0">
            <w:pPr>
              <w:pStyle w:val="TableHeading"/>
              <w:snapToGrid w:val="0"/>
              <w:rPr>
                <w:b w:val="0"/>
                <w:bCs w:val="0"/>
                <w:i w:val="0"/>
                <w:iCs w:val="0"/>
              </w:rPr>
            </w:pPr>
            <w:r w:rsidRPr="00B877E9">
              <w:rPr>
                <w:b w:val="0"/>
                <w:bCs w:val="0"/>
                <w:i w:val="0"/>
                <w:iCs w:val="0"/>
              </w:rPr>
              <w:t>02</w:t>
            </w:r>
          </w:p>
        </w:tc>
      </w:tr>
      <w:tr w:rsidR="008306D0" w14:paraId="6FD9FBA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E8347CB" w14:textId="77777777" w:rsidR="008306D0" w:rsidRDefault="008306D0">
            <w:pPr>
              <w:pStyle w:val="Lentelsturinys"/>
              <w:snapToGrid w:val="0"/>
              <w:rPr>
                <w:b/>
                <w:bCs/>
              </w:rPr>
            </w:pPr>
            <w:r>
              <w:rPr>
                <w:b/>
                <w:bCs/>
              </w:rPr>
              <w:t>Tikslo įgyvendinimo aprašymas.</w:t>
            </w:r>
          </w:p>
          <w:p w14:paraId="0D66256B" w14:textId="77777777" w:rsidR="008306D0" w:rsidRDefault="006E55D6">
            <w:pPr>
              <w:snapToGrid w:val="0"/>
              <w:rPr>
                <w:rFonts w:eastAsia="Times New Roman"/>
              </w:rPr>
            </w:pPr>
            <w:r>
              <w:rPr>
                <w:rFonts w:eastAsia="Times New Roman"/>
              </w:rPr>
              <w:t xml:space="preserve">          </w:t>
            </w:r>
            <w:r w:rsidR="008306D0">
              <w:rPr>
                <w:rFonts w:eastAsia="Times New Roman"/>
              </w:rPr>
              <w:t>Įgyvendinant šį tikslą yra vykdomi du uždaviniai:</w:t>
            </w:r>
          </w:p>
          <w:p w14:paraId="22B6384A" w14:textId="77777777" w:rsidR="008306D0" w:rsidRDefault="008306D0">
            <w:pPr>
              <w:snapToGrid w:val="0"/>
              <w:rPr>
                <w:rFonts w:eastAsia="Times New Roman"/>
                <w:i/>
                <w:iCs/>
              </w:rPr>
            </w:pPr>
            <w:r>
              <w:rPr>
                <w:rFonts w:eastAsia="Times New Roman"/>
                <w:i/>
                <w:iCs/>
              </w:rPr>
              <w:t>01 Plėtoti bendradarbiavimą su miesto teisėtvarkos institucijomis, organizacijomis.</w:t>
            </w:r>
          </w:p>
          <w:p w14:paraId="439A2E1F" w14:textId="77777777" w:rsidR="006E55D6" w:rsidRDefault="00BE48EA" w:rsidP="00BE48EA">
            <w:pPr>
              <w:widowControl/>
              <w:suppressAutoHyphens w:val="0"/>
              <w:autoSpaceDE w:val="0"/>
              <w:autoSpaceDN w:val="0"/>
              <w:adjustRightInd w:val="0"/>
              <w:jc w:val="both"/>
              <w:rPr>
                <w:rFonts w:eastAsia="Times New Roman"/>
                <w:lang w:eastAsia="lt-LT"/>
              </w:rPr>
            </w:pPr>
            <w:r w:rsidRPr="00BE48EA">
              <w:rPr>
                <w:rFonts w:eastAsia="Times New Roman"/>
                <w:iCs/>
              </w:rPr>
              <w:t xml:space="preserve">Siekiant įgyvendinti uždavinį bus </w:t>
            </w:r>
            <w:r w:rsidRPr="00BE48EA">
              <w:rPr>
                <w:rFonts w:ascii="Times New Roman,Bold" w:eastAsia="Times New Roman" w:hAnsi="Times New Roman,Bold" w:cs="Times New Roman,Bold"/>
                <w:bCs/>
                <w:lang w:eastAsia="lt-LT"/>
              </w:rPr>
              <w:t xml:space="preserve">įgyvendinama Vyriausybės nutarimu patvirtinta Saugios savivaldybės </w:t>
            </w:r>
            <w:r w:rsidRPr="00BE48EA">
              <w:rPr>
                <w:rFonts w:eastAsia="Times New Roman"/>
                <w:bCs/>
                <w:lang w:eastAsia="lt-LT"/>
              </w:rPr>
              <w:t xml:space="preserve">koncepcija. Plėtojamas </w:t>
            </w:r>
            <w:r w:rsidRPr="00BE48EA">
              <w:rPr>
                <w:rFonts w:eastAsia="Times New Roman"/>
                <w:lang w:eastAsia="lt-LT"/>
              </w:rPr>
              <w:t>bendradarbiavimas su socialiniais partneriais: miesto teisėtvarkos institucijomis, nevyriausybinėmis organizacijomis. Kompleksiškai planuojamos ir koordinuojamos nusikaltimų prevencijos priemonės, susijusios su gyventojų saugumo stiprinimu ir saugios savivaldybės aplinkos kūrimu. Šiam uždaviniui įgyvendinti planuojama pasirašyti 12 Šiaulių miesto savivaldybės Nusikaltimų prevencijos tikslinių programos projektų igyvendinimo ir finansavimo sutarčių su miesto teisėtvarkos institucijomis bei nevyriausybinėmis organizacijomis.</w:t>
            </w:r>
          </w:p>
          <w:p w14:paraId="0CE840CB" w14:textId="77777777" w:rsidR="00BE48EA" w:rsidRPr="00BE48EA" w:rsidRDefault="006E55D6" w:rsidP="00BE48EA">
            <w:pPr>
              <w:widowControl/>
              <w:suppressAutoHyphens w:val="0"/>
              <w:autoSpaceDE w:val="0"/>
              <w:autoSpaceDN w:val="0"/>
              <w:adjustRightInd w:val="0"/>
              <w:jc w:val="both"/>
              <w:rPr>
                <w:rFonts w:eastAsia="Times New Roman"/>
              </w:rPr>
            </w:pPr>
            <w:r>
              <w:rPr>
                <w:rFonts w:eastAsia="Times New Roman"/>
                <w:lang w:eastAsia="lt-LT"/>
              </w:rPr>
              <w:t xml:space="preserve">           </w:t>
            </w:r>
            <w:r w:rsidR="00BE48EA" w:rsidRPr="00BE48EA">
              <w:rPr>
                <w:rFonts w:eastAsia="Times New Roman"/>
              </w:rPr>
              <w:t>Uždavinys bus įgyvendinamas per iš savivaldybės finansuotų biudžeto prevencinių programų įgyvendinimą.</w:t>
            </w:r>
          </w:p>
          <w:p w14:paraId="450A63F1" w14:textId="77777777" w:rsidR="008306D0" w:rsidRDefault="00C665F9" w:rsidP="00BE48EA">
            <w:pPr>
              <w:widowControl/>
              <w:suppressAutoHyphens w:val="0"/>
              <w:autoSpaceDE w:val="0"/>
              <w:autoSpaceDN w:val="0"/>
              <w:adjustRightInd w:val="0"/>
              <w:jc w:val="both"/>
              <w:rPr>
                <w:rFonts w:eastAsia="Times New Roman"/>
                <w:lang w:eastAsia="lt-LT"/>
              </w:rPr>
            </w:pPr>
            <w:r>
              <w:rPr>
                <w:rFonts w:eastAsia="Times New Roman"/>
                <w:lang w:eastAsia="lt-LT"/>
              </w:rPr>
              <w:t xml:space="preserve">           </w:t>
            </w:r>
            <w:r w:rsidR="00BE48EA" w:rsidRPr="00BE48EA">
              <w:rPr>
                <w:rFonts w:eastAsia="Times New Roman"/>
                <w:lang w:eastAsia="lt-LT"/>
              </w:rPr>
              <w:t xml:space="preserve">Taip pat siekiant užtikrinti saugų žmonių gelbėjimą bei evakavimą iš daugiaaukščių pastatų bei gyvenamųjų namų, taip pat suteikiant pagalbą policijai vykdant nusikalstamų veikų prevenciją bei gelbėjant nusižudyti ketinančius asmenis, vykdant nusikaltimų prevenciją bei priešgaisrinę saugą Rėkyvos ežero pakrantėse būtina įsigyti pripučiamą gelbėjimo pagalvę bei pakabinamą katerio variklį ir panaudos bei patikėjimo teisėmis daiktus perduoti Šiaulių apskrities priešgaisrinei gelbėjimo valdybai ir Rėkyvos Ugniagesių savanorių draugijai, funkcijoms vykdyti. </w:t>
            </w:r>
          </w:p>
          <w:p w14:paraId="3AA8F73B" w14:textId="77777777" w:rsidR="002F4950" w:rsidRPr="002F4950" w:rsidRDefault="00B877E9" w:rsidP="002F4950">
            <w:pPr>
              <w:widowControl/>
              <w:suppressAutoHyphens w:val="0"/>
              <w:autoSpaceDE w:val="0"/>
              <w:autoSpaceDN w:val="0"/>
              <w:adjustRightInd w:val="0"/>
              <w:jc w:val="both"/>
              <w:rPr>
                <w:rFonts w:eastAsia="Times New Roman"/>
                <w:lang w:eastAsia="lt-LT"/>
              </w:rPr>
            </w:pPr>
            <w:r>
              <w:rPr>
                <w:rFonts w:eastAsia="Times New Roman"/>
                <w:lang w:eastAsia="lt-LT"/>
              </w:rPr>
              <w:t xml:space="preserve">            Bus siekiama gauti</w:t>
            </w:r>
            <w:r w:rsidR="002F4950">
              <w:rPr>
                <w:rFonts w:eastAsia="Times New Roman"/>
                <w:lang w:eastAsia="lt-LT"/>
              </w:rPr>
              <w:t xml:space="preserve"> ES</w:t>
            </w:r>
            <w:r>
              <w:rPr>
                <w:rFonts w:eastAsia="Times New Roman"/>
                <w:lang w:eastAsia="lt-LT"/>
              </w:rPr>
              <w:t xml:space="preserve"> lėšų </w:t>
            </w:r>
            <w:r w:rsidR="002F4950">
              <w:rPr>
                <w:rFonts w:eastAsia="Times New Roman"/>
                <w:lang w:eastAsia="lt-LT"/>
              </w:rPr>
              <w:t>finansavimą projektui „</w:t>
            </w:r>
            <w:r w:rsidR="002F4950" w:rsidRPr="002F4950">
              <w:rPr>
                <w:rFonts w:eastAsia="Times New Roman"/>
                <w:lang w:eastAsia="lt-LT"/>
              </w:rPr>
              <w:t>Civilinės saugos sistemos gerinimas Šiaulių ir Jelgavos miestuose (saugios savivaldybės koncepsija)</w:t>
            </w:r>
            <w:r w:rsidR="002F4950">
              <w:rPr>
                <w:rFonts w:eastAsia="Times New Roman"/>
                <w:lang w:eastAsia="lt-LT"/>
              </w:rPr>
              <w:t xml:space="preserve">“. </w:t>
            </w:r>
            <w:r w:rsidR="002F4950" w:rsidRPr="002F4950">
              <w:rPr>
                <w:rFonts w:eastAsia="Times New Roman"/>
                <w:iCs/>
                <w:lang w:eastAsia="lt-LT"/>
              </w:rPr>
              <w:t xml:space="preserve">Pagrindinis Projekto tikslas yra pagerinti civilinės saugos sistemą, sudarant sąlygas operatyviai ir kokybiškai vykdyti gyventojų saugumą užtikrinančias viešojo administravimo paslaugas, vykdyti miesto gyventojų saugumo (saugūs namai, saugi aplinka, saugus darbas ir  mokykla) monitoringą. </w:t>
            </w:r>
          </w:p>
          <w:p w14:paraId="7F2174BC" w14:textId="77777777" w:rsidR="002F4950" w:rsidRPr="002F4950" w:rsidRDefault="002F4950" w:rsidP="002F4950">
            <w:pPr>
              <w:widowControl/>
              <w:suppressAutoHyphens w:val="0"/>
              <w:jc w:val="both"/>
              <w:rPr>
                <w:rFonts w:eastAsia="Times New Roman"/>
                <w:iCs/>
                <w:lang w:eastAsia="lt-LT"/>
              </w:rPr>
            </w:pPr>
            <w:r>
              <w:rPr>
                <w:rFonts w:eastAsia="Times New Roman"/>
                <w:iCs/>
                <w:lang w:eastAsia="lt-LT"/>
              </w:rPr>
              <w:t xml:space="preserve">            </w:t>
            </w:r>
            <w:r w:rsidRPr="002F4950">
              <w:rPr>
                <w:rFonts w:eastAsia="Times New Roman"/>
                <w:iCs/>
                <w:lang w:eastAsia="lt-LT"/>
              </w:rPr>
              <w:t>Pagrindinės Projekto veiklos:</w:t>
            </w:r>
          </w:p>
          <w:p w14:paraId="41885C7D" w14:textId="77777777" w:rsidR="002F4950" w:rsidRPr="002F4950" w:rsidRDefault="002F4950" w:rsidP="002F4950">
            <w:pPr>
              <w:widowControl/>
              <w:suppressAutoHyphens w:val="0"/>
              <w:jc w:val="both"/>
              <w:rPr>
                <w:rFonts w:eastAsia="Times New Roman"/>
                <w:iCs/>
                <w:lang w:eastAsia="lt-LT"/>
              </w:rPr>
            </w:pPr>
            <w:r w:rsidRPr="002F4950">
              <w:rPr>
                <w:rFonts w:eastAsia="Times New Roman"/>
                <w:iCs/>
                <w:lang w:eastAsia="lt-LT"/>
              </w:rPr>
              <w:t>1. informacijos ir įvykių operatyvaus valdymo koordinacinio centro įsteigimas ir reagavimo sistemos sukūrimas Šiaulių mieste, informacijos ir įvykių operatyvaus valdymo koordinacinio centro plėtra Jelgavos mieste;</w:t>
            </w:r>
          </w:p>
          <w:p w14:paraId="2750FB8E" w14:textId="77777777" w:rsidR="002F4950" w:rsidRPr="002F4950" w:rsidRDefault="002F4950" w:rsidP="002F4950">
            <w:pPr>
              <w:widowControl/>
              <w:suppressAutoHyphens w:val="0"/>
              <w:jc w:val="both"/>
              <w:rPr>
                <w:rFonts w:eastAsia="Times New Roman"/>
                <w:iCs/>
                <w:lang w:eastAsia="lt-LT"/>
              </w:rPr>
            </w:pPr>
            <w:r w:rsidRPr="002F4950">
              <w:rPr>
                <w:rFonts w:eastAsia="Times New Roman"/>
                <w:iCs/>
                <w:lang w:eastAsia="lt-LT"/>
              </w:rPr>
              <w:t>2. situacijos socialiai rizikingose miesto viešosiose vietose vaizdo kameromis stebėsena ir tam reikalingos įrangos įsigijimas;</w:t>
            </w:r>
          </w:p>
          <w:p w14:paraId="68CF4FC0" w14:textId="77777777" w:rsidR="00075FBC" w:rsidRPr="00246B80" w:rsidRDefault="002F4950" w:rsidP="00246B80">
            <w:pPr>
              <w:widowControl/>
              <w:suppressAutoHyphens w:val="0"/>
              <w:jc w:val="both"/>
              <w:rPr>
                <w:rFonts w:eastAsia="Times New Roman"/>
                <w:iCs/>
                <w:lang w:eastAsia="lt-LT"/>
              </w:rPr>
            </w:pPr>
            <w:r w:rsidRPr="002F4950">
              <w:rPr>
                <w:rFonts w:eastAsia="Times New Roman"/>
                <w:iCs/>
                <w:lang w:eastAsia="lt-LT"/>
              </w:rPr>
              <w:t>3. gyventojų saugumą viešosiose vietose užtikrinančių priemonių prevencija, visuomenės švietimas, informacinės medžiagos rengimas;</w:t>
            </w:r>
          </w:p>
          <w:p w14:paraId="7433586E" w14:textId="77777777" w:rsidR="008306D0" w:rsidRDefault="008306D0">
            <w:pPr>
              <w:shd w:val="clear" w:color="auto" w:fill="FFFFFF"/>
              <w:snapToGrid w:val="0"/>
              <w:jc w:val="both"/>
              <w:rPr>
                <w:rFonts w:eastAsia="Times New Roman"/>
                <w:i/>
                <w:iCs/>
              </w:rPr>
            </w:pPr>
            <w:r w:rsidRPr="004F2BC9">
              <w:rPr>
                <w:rFonts w:eastAsia="Times New Roman"/>
                <w:i/>
                <w:iCs/>
              </w:rPr>
              <w:t>02 Skatinti Savivaldybės bendradarbiavimą su vietos bendruomene.</w:t>
            </w:r>
          </w:p>
          <w:p w14:paraId="70D47270" w14:textId="77777777" w:rsidR="008306D0" w:rsidRDefault="00C665F9">
            <w:pPr>
              <w:snapToGrid w:val="0"/>
              <w:jc w:val="both"/>
              <w:rPr>
                <w:rFonts w:eastAsia="Times New Roman"/>
                <w:bCs/>
                <w:iCs/>
              </w:rPr>
            </w:pPr>
            <w:r>
              <w:rPr>
                <w:rFonts w:eastAsia="Times New Roman"/>
                <w:bCs/>
                <w:iCs/>
              </w:rPr>
              <w:t xml:space="preserve">           </w:t>
            </w:r>
            <w:r w:rsidR="008306D0">
              <w:rPr>
                <w:rFonts w:eastAsia="Times New Roman"/>
                <w:bCs/>
                <w:iCs/>
              </w:rPr>
              <w:t>Užd</w:t>
            </w:r>
            <w:r w:rsidR="00246B80">
              <w:rPr>
                <w:rFonts w:eastAsia="Times New Roman"/>
                <w:bCs/>
                <w:iCs/>
              </w:rPr>
              <w:t xml:space="preserve">aviniui įgyvendinti bus </w:t>
            </w:r>
            <w:r w:rsidR="00AB7B66">
              <w:rPr>
                <w:rFonts w:eastAsia="Times New Roman"/>
                <w:bCs/>
                <w:iCs/>
              </w:rPr>
              <w:t>dal</w:t>
            </w:r>
            <w:r w:rsidR="00F4273D">
              <w:rPr>
                <w:rFonts w:eastAsia="Times New Roman"/>
                <w:bCs/>
                <w:iCs/>
              </w:rPr>
              <w:t>yvaujama</w:t>
            </w:r>
            <w:r w:rsidR="00AB7B66">
              <w:rPr>
                <w:rFonts w:eastAsia="Times New Roman"/>
                <w:bCs/>
                <w:iCs/>
              </w:rPr>
              <w:t xml:space="preserve"> Šiaulių vietos veikl</w:t>
            </w:r>
            <w:r w:rsidR="00F4273D">
              <w:rPr>
                <w:rFonts w:eastAsia="Times New Roman"/>
                <w:bCs/>
                <w:iCs/>
              </w:rPr>
              <w:t>os grupės strategijos</w:t>
            </w:r>
            <w:r w:rsidR="00AB7B66">
              <w:rPr>
                <w:rFonts w:eastAsia="Times New Roman"/>
                <w:bCs/>
                <w:iCs/>
              </w:rPr>
              <w:t xml:space="preserve"> įgyvendinime.</w:t>
            </w:r>
          </w:p>
          <w:p w14:paraId="213723E8" w14:textId="77777777" w:rsidR="008306D0" w:rsidRDefault="008306D0">
            <w:pPr>
              <w:snapToGrid w:val="0"/>
              <w:jc w:val="both"/>
              <w:rPr>
                <w:rFonts w:eastAsia="Times New Roman"/>
                <w:color w:val="000000"/>
                <w:u w:val="single"/>
                <w:shd w:val="clear" w:color="auto" w:fill="FFFFFF"/>
              </w:rPr>
            </w:pPr>
            <w:r>
              <w:rPr>
                <w:rFonts w:eastAsia="Times New Roman"/>
                <w:color w:val="000000"/>
                <w:u w:val="single"/>
                <w:shd w:val="clear" w:color="auto" w:fill="FFFFFF"/>
              </w:rPr>
              <w:t>Produkto vertinimo kriterijai:</w:t>
            </w:r>
          </w:p>
          <w:p w14:paraId="5B694070" w14:textId="77777777" w:rsidR="008306D0" w:rsidRDefault="008306D0" w:rsidP="00DE2335">
            <w:pPr>
              <w:snapToGrid w:val="0"/>
              <w:jc w:val="both"/>
              <w:rPr>
                <w:rFonts w:eastAsia="Times New Roman"/>
                <w:shd w:val="clear" w:color="auto" w:fill="FFFFFF"/>
              </w:rPr>
            </w:pPr>
            <w:r>
              <w:rPr>
                <w:rFonts w:eastAsia="Times New Roman" w:cs="Tahoma"/>
                <w:color w:val="000000"/>
                <w:shd w:val="clear" w:color="auto" w:fill="FFFFFF"/>
              </w:rPr>
              <w:t xml:space="preserve"> </w:t>
            </w:r>
            <w:r>
              <w:rPr>
                <w:rFonts w:cs="Tahoma"/>
                <w:shd w:val="clear" w:color="auto" w:fill="FFFFFF"/>
              </w:rPr>
              <w:t xml:space="preserve">Sumažėjęs nusikalstamų veikų skaičius Šiaulių mieste, % - 7, </w:t>
            </w:r>
            <w:r w:rsidR="00A6665B">
              <w:rPr>
                <w:rFonts w:eastAsia="Times New Roman"/>
                <w:shd w:val="clear" w:color="auto" w:fill="FFFFFF"/>
              </w:rPr>
              <w:t xml:space="preserve">Parengti </w:t>
            </w:r>
            <w:r w:rsidR="00A6665B">
              <w:rPr>
                <w:rFonts w:eastAsia="Times New Roman"/>
                <w:bCs/>
                <w:iCs/>
              </w:rPr>
              <w:t>Šiaulių vietos veiklos grupės strategijos</w:t>
            </w:r>
            <w:r w:rsidR="00A6665B" w:rsidRPr="00A6665B">
              <w:rPr>
                <w:rFonts w:eastAsia="Times New Roman"/>
                <w:shd w:val="clear" w:color="auto" w:fill="FFFFFF"/>
              </w:rPr>
              <w:t xml:space="preserve"> finansavimo sąlygų aprašai, </w:t>
            </w:r>
            <w:r w:rsidR="00DE2335">
              <w:rPr>
                <w:rFonts w:eastAsia="Times New Roman"/>
                <w:shd w:val="clear" w:color="auto" w:fill="FFFFFF"/>
              </w:rPr>
              <w:t>9 vnt.</w:t>
            </w:r>
          </w:p>
        </w:tc>
      </w:tr>
      <w:tr w:rsidR="008306D0" w14:paraId="6C4DADD8" w14:textId="77777777" w:rsidTr="00EB7A62">
        <w:tc>
          <w:tcPr>
            <w:tcW w:w="1935" w:type="dxa"/>
            <w:tcBorders>
              <w:left w:val="single" w:sz="1" w:space="0" w:color="000000"/>
              <w:bottom w:val="single" w:sz="1" w:space="0" w:color="000000"/>
            </w:tcBorders>
            <w:shd w:val="clear" w:color="auto" w:fill="auto"/>
          </w:tcPr>
          <w:p w14:paraId="18971B65" w14:textId="77777777" w:rsidR="008306D0" w:rsidRDefault="008306D0">
            <w:pPr>
              <w:pStyle w:val="Lentelsturinys"/>
              <w:snapToGrid w:val="0"/>
              <w:rPr>
                <w:b/>
                <w:bCs/>
              </w:rPr>
            </w:pPr>
            <w:r>
              <w:rPr>
                <w:b/>
                <w:bCs/>
              </w:rPr>
              <w:t>Programos tikslas</w:t>
            </w:r>
          </w:p>
        </w:tc>
        <w:tc>
          <w:tcPr>
            <w:tcW w:w="6255" w:type="dxa"/>
            <w:gridSpan w:val="4"/>
            <w:tcBorders>
              <w:left w:val="single" w:sz="1" w:space="0" w:color="000000"/>
              <w:bottom w:val="single" w:sz="1" w:space="0" w:color="000000"/>
            </w:tcBorders>
            <w:shd w:val="clear" w:color="auto" w:fill="auto"/>
          </w:tcPr>
          <w:p w14:paraId="7802A550" w14:textId="77777777" w:rsidR="008306D0" w:rsidRDefault="008306D0">
            <w:pPr>
              <w:pStyle w:val="Text"/>
              <w:snapToGrid w:val="0"/>
              <w:jc w:val="both"/>
              <w:rPr>
                <w:rFonts w:eastAsia="Times New Roman"/>
                <w:color w:val="000000"/>
                <w:lang w:val="lt-LT"/>
              </w:rPr>
            </w:pPr>
            <w:r>
              <w:rPr>
                <w:rFonts w:eastAsia="Times New Roman"/>
                <w:color w:val="000000"/>
                <w:lang w:val="lt-LT"/>
              </w:rPr>
              <w:t>Užtikrinti tinkamą Savivaldybės lėšų planavimą ir panaudojimą.</w:t>
            </w:r>
          </w:p>
        </w:tc>
        <w:tc>
          <w:tcPr>
            <w:tcW w:w="930" w:type="dxa"/>
            <w:gridSpan w:val="3"/>
            <w:tcBorders>
              <w:left w:val="single" w:sz="1" w:space="0" w:color="000000"/>
              <w:bottom w:val="single" w:sz="1" w:space="0" w:color="000000"/>
            </w:tcBorders>
            <w:shd w:val="clear" w:color="auto" w:fill="auto"/>
          </w:tcPr>
          <w:p w14:paraId="188CF409" w14:textId="77777777" w:rsidR="008306D0" w:rsidRDefault="008306D0">
            <w:pPr>
              <w:pStyle w:val="Lentelsturinys"/>
              <w:snapToGrid w:val="0"/>
              <w:spacing w:line="100" w:lineRule="atLeast"/>
              <w:rPr>
                <w:rFonts w:cs="Tahoma"/>
                <w:b/>
                <w:bCs/>
              </w:rPr>
            </w:pPr>
            <w:r>
              <w:rPr>
                <w:rFonts w:cs="Tahoma"/>
                <w:b/>
                <w:bCs/>
              </w:rPr>
              <w:t>Kodas</w:t>
            </w:r>
          </w:p>
        </w:tc>
        <w:tc>
          <w:tcPr>
            <w:tcW w:w="908" w:type="dxa"/>
            <w:tcBorders>
              <w:left w:val="single" w:sz="1" w:space="0" w:color="000000"/>
              <w:bottom w:val="single" w:sz="1" w:space="0" w:color="000000"/>
              <w:right w:val="single" w:sz="1" w:space="0" w:color="000000"/>
            </w:tcBorders>
            <w:shd w:val="clear" w:color="auto" w:fill="auto"/>
          </w:tcPr>
          <w:p w14:paraId="727ACE6A" w14:textId="77777777" w:rsidR="008306D0" w:rsidRDefault="008306D0">
            <w:pPr>
              <w:pStyle w:val="TableHeading"/>
              <w:snapToGrid w:val="0"/>
              <w:rPr>
                <w:b w:val="0"/>
                <w:bCs w:val="0"/>
                <w:i w:val="0"/>
                <w:iCs w:val="0"/>
              </w:rPr>
            </w:pPr>
            <w:r>
              <w:rPr>
                <w:b w:val="0"/>
                <w:bCs w:val="0"/>
                <w:i w:val="0"/>
                <w:iCs w:val="0"/>
              </w:rPr>
              <w:t>03</w:t>
            </w:r>
          </w:p>
        </w:tc>
      </w:tr>
      <w:tr w:rsidR="008306D0" w14:paraId="572CFB00"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B1322B0" w14:textId="77777777" w:rsidR="008306D0" w:rsidRDefault="008306D0">
            <w:pPr>
              <w:pStyle w:val="Lentelsturinys"/>
              <w:snapToGrid w:val="0"/>
              <w:rPr>
                <w:b/>
                <w:bCs/>
              </w:rPr>
            </w:pPr>
            <w:r>
              <w:rPr>
                <w:b/>
                <w:bCs/>
              </w:rPr>
              <w:t>Tikslo įgyvendinimo aprašymas.</w:t>
            </w:r>
          </w:p>
          <w:p w14:paraId="2826B772" w14:textId="77777777" w:rsidR="008306D0" w:rsidRDefault="008306D0">
            <w:pPr>
              <w:pStyle w:val="Text"/>
              <w:snapToGrid w:val="0"/>
              <w:rPr>
                <w:rFonts w:eastAsia="Times New Roman"/>
                <w:bCs/>
              </w:rPr>
            </w:pPr>
            <w:r>
              <w:rPr>
                <w:rFonts w:eastAsia="Times New Roman"/>
                <w:bCs/>
              </w:rPr>
              <w:lastRenderedPageBreak/>
              <w:t>Programos tikslas įgyvendinamas realizuojant du uždavinius.</w:t>
            </w:r>
          </w:p>
          <w:p w14:paraId="70584D7A" w14:textId="77777777" w:rsidR="008306D0" w:rsidRPr="005325FB" w:rsidRDefault="008306D0">
            <w:pPr>
              <w:jc w:val="both"/>
              <w:rPr>
                <w:rFonts w:eastAsia="Times New Roman"/>
                <w:i/>
                <w:iCs/>
              </w:rPr>
            </w:pPr>
            <w:r>
              <w:rPr>
                <w:rFonts w:eastAsia="Times New Roman"/>
                <w:i/>
                <w:iCs/>
              </w:rPr>
              <w:t>01 Užtikrinti pr</w:t>
            </w:r>
            <w:r w:rsidR="005325FB">
              <w:rPr>
                <w:rFonts w:eastAsia="Times New Roman"/>
                <w:i/>
                <w:iCs/>
              </w:rPr>
              <w:t>isiimtų įsipareigojimų vykdymą.</w:t>
            </w:r>
            <w:r w:rsidR="00246B80">
              <w:rPr>
                <w:rFonts w:eastAsia="Times New Roman"/>
                <w:i/>
                <w:iCs/>
              </w:rPr>
              <w:t xml:space="preserve"> </w:t>
            </w:r>
            <w:r>
              <w:rPr>
                <w:rFonts w:cs="Tahoma"/>
              </w:rPr>
              <w:t>Savivaldybės ilg</w:t>
            </w:r>
            <w:r w:rsidR="00D164E2">
              <w:rPr>
                <w:rFonts w:cs="Tahoma"/>
              </w:rPr>
              <w:t>alaikiame plėtros plane numatytą darnų m</w:t>
            </w:r>
            <w:r w:rsidR="00246B80">
              <w:rPr>
                <w:rFonts w:cs="Tahoma"/>
              </w:rPr>
              <w:t>iesto vystymąsį</w:t>
            </w:r>
            <w:r>
              <w:rPr>
                <w:rFonts w:cs="Tahoma"/>
              </w:rPr>
              <w:t xml:space="preserve"> </w:t>
            </w:r>
            <w:r w:rsidR="00FA3977">
              <w:rPr>
                <w:rFonts w:cs="Tahoma"/>
              </w:rPr>
              <w:t>dėl ribotų finansinių resursų yra sudėtinga</w:t>
            </w:r>
            <w:r>
              <w:rPr>
                <w:rFonts w:cs="Tahoma"/>
              </w:rPr>
              <w:t xml:space="preserve"> įgyvendinti tik Savivaldybės lė</w:t>
            </w:r>
            <w:r w:rsidR="00D164E2">
              <w:rPr>
                <w:rFonts w:cs="Tahoma"/>
              </w:rPr>
              <w:t>šomis, todėl viena iš galimybių</w:t>
            </w:r>
            <w:r w:rsidR="00246B80">
              <w:rPr>
                <w:rFonts w:cs="Tahoma"/>
              </w:rPr>
              <w:t xml:space="preserve"> </w:t>
            </w:r>
            <w:r w:rsidR="00D164E2">
              <w:rPr>
                <w:rFonts w:cs="Tahoma"/>
              </w:rPr>
              <w:t>–</w:t>
            </w:r>
            <w:r w:rsidR="00246B80">
              <w:rPr>
                <w:rFonts w:cs="Tahoma"/>
              </w:rPr>
              <w:t xml:space="preserve"> </w:t>
            </w:r>
            <w:r w:rsidR="00EA17BD">
              <w:rPr>
                <w:rFonts w:cs="Tahoma"/>
              </w:rPr>
              <w:t xml:space="preserve">paskolos. </w:t>
            </w:r>
            <w:r>
              <w:rPr>
                <w:rFonts w:cs="Tahoma"/>
              </w:rPr>
              <w:t>Įgyvendinant uždavinį, siekiama Savivaldybės skolinimosi poreikį patenkinti laiku, kuo mažesniais kaštais ir priimtina rizika, neviršijant nustatytų skolinimosi limitų, bei užtikrinti savalaikį priimtų įsipareigojimų vykdymą.</w:t>
            </w:r>
            <w:r w:rsidR="005325FB" w:rsidRPr="005325FB">
              <w:rPr>
                <w:rFonts w:eastAsia="Times New Roman"/>
                <w:lang w:eastAsia="en-US"/>
              </w:rPr>
              <w:t xml:space="preserve"> </w:t>
            </w:r>
            <w:r w:rsidR="005325FB" w:rsidRPr="00EB7A62">
              <w:rPr>
                <w:rFonts w:eastAsia="Times New Roman"/>
                <w:lang w:eastAsia="en-US"/>
              </w:rPr>
              <w:t>Vykdant šį uždavinį, mokamos paskolos ir palūkanos pagal grafiką</w:t>
            </w:r>
            <w:r w:rsidR="00FC46CC">
              <w:rPr>
                <w:rFonts w:eastAsia="Times New Roman"/>
                <w:lang w:eastAsia="en-US"/>
              </w:rPr>
              <w:t>.</w:t>
            </w:r>
            <w:r w:rsidR="005325FB" w:rsidRPr="005325FB">
              <w:rPr>
                <w:rFonts w:eastAsia="Times New Roman"/>
                <w:lang w:eastAsia="en-US"/>
              </w:rPr>
              <w:t xml:space="preserve"> </w:t>
            </w:r>
          </w:p>
          <w:p w14:paraId="06A142F3" w14:textId="77777777" w:rsidR="00351899" w:rsidRDefault="008306D0">
            <w:pPr>
              <w:snapToGrid w:val="0"/>
              <w:jc w:val="both"/>
              <w:rPr>
                <w:rFonts w:eastAsia="Times New Roman"/>
                <w:i/>
                <w:iCs/>
              </w:rPr>
            </w:pPr>
            <w:r w:rsidRPr="00153AD9">
              <w:rPr>
                <w:rFonts w:eastAsia="Times New Roman"/>
                <w:i/>
                <w:iCs/>
              </w:rPr>
              <w:t xml:space="preserve">02 </w:t>
            </w:r>
            <w:r w:rsidR="00351899" w:rsidRPr="00153AD9">
              <w:rPr>
                <w:rFonts w:eastAsia="Times New Roman"/>
                <w:i/>
                <w:iCs/>
              </w:rPr>
              <w:t>Organizuoti civilinę saugą</w:t>
            </w:r>
            <w:r w:rsidR="00153AD9">
              <w:rPr>
                <w:rFonts w:eastAsia="Times New Roman"/>
                <w:i/>
                <w:iCs/>
              </w:rPr>
              <w:t xml:space="preserve"> </w:t>
            </w:r>
            <w:r w:rsidR="00153AD9" w:rsidRPr="00153AD9">
              <w:rPr>
                <w:rFonts w:eastAsia="Times New Roman"/>
                <w:i/>
                <w:iCs/>
              </w:rPr>
              <w:t>naudojant direktoriaus rezervo fondo lėšas</w:t>
            </w:r>
            <w:r w:rsidR="00351899" w:rsidRPr="00153AD9">
              <w:rPr>
                <w:rFonts w:eastAsia="Times New Roman"/>
                <w:i/>
                <w:iCs/>
              </w:rPr>
              <w:t>.</w:t>
            </w:r>
          </w:p>
          <w:p w14:paraId="7392210B" w14:textId="77777777" w:rsidR="008306D0" w:rsidRDefault="008306D0">
            <w:pPr>
              <w:snapToGrid w:val="0"/>
              <w:jc w:val="both"/>
              <w:rPr>
                <w:rFonts w:eastAsia="Times New Roman"/>
                <w:color w:val="000000"/>
                <w:u w:val="single"/>
                <w:shd w:val="clear" w:color="auto" w:fill="FFFFFF"/>
              </w:rPr>
            </w:pPr>
            <w:r>
              <w:rPr>
                <w:rFonts w:eastAsia="Times New Roman"/>
                <w:color w:val="000000"/>
                <w:u w:val="single"/>
                <w:shd w:val="clear" w:color="auto" w:fill="FFFFFF"/>
              </w:rPr>
              <w:t>Produkto vertinimo kriterijai:</w:t>
            </w:r>
          </w:p>
          <w:p w14:paraId="480A88C0" w14:textId="77777777" w:rsidR="008306D0" w:rsidRDefault="00D25BE5" w:rsidP="004C3E19">
            <w:pPr>
              <w:snapToGrid w:val="0"/>
              <w:jc w:val="both"/>
              <w:rPr>
                <w:rFonts w:cs="Tahoma"/>
                <w:shd w:val="clear" w:color="auto" w:fill="FFFFFF"/>
              </w:rPr>
            </w:pPr>
            <w:r w:rsidRPr="00D25BE5">
              <w:rPr>
                <w:rFonts w:cs="Tahoma"/>
                <w:shd w:val="clear" w:color="auto" w:fill="FFFFFF"/>
              </w:rPr>
              <w:t>Pasirašytų paskolų sutarčių sk.</w:t>
            </w:r>
            <w:r w:rsidR="004C3E19">
              <w:rPr>
                <w:rFonts w:cs="Tahoma"/>
                <w:shd w:val="clear" w:color="auto" w:fill="FFFFFF"/>
              </w:rPr>
              <w:t xml:space="preserve"> </w:t>
            </w:r>
            <w:r w:rsidR="004C3E19">
              <w:rPr>
                <w:shd w:val="clear" w:color="auto" w:fill="FFFFFF"/>
              </w:rPr>
              <w:t>–</w:t>
            </w:r>
            <w:r w:rsidR="00BD63C7">
              <w:rPr>
                <w:shd w:val="clear" w:color="auto" w:fill="FFFFFF"/>
              </w:rPr>
              <w:t xml:space="preserve"> </w:t>
            </w:r>
            <w:r w:rsidR="00BD63C7">
              <w:rPr>
                <w:rFonts w:cs="Tahoma"/>
                <w:shd w:val="clear" w:color="auto" w:fill="FFFFFF"/>
              </w:rPr>
              <w:t>4</w:t>
            </w:r>
            <w:r w:rsidR="004C3E19">
              <w:rPr>
                <w:rFonts w:cs="Tahoma"/>
                <w:shd w:val="clear" w:color="auto" w:fill="FFFFFF"/>
              </w:rPr>
              <w:t>, likviduotos ekstremalių įvykių pasekmės, proc.</w:t>
            </w:r>
            <w:r w:rsidR="004C3E19">
              <w:rPr>
                <w:shd w:val="clear" w:color="auto" w:fill="FFFFFF"/>
              </w:rPr>
              <w:t>–</w:t>
            </w:r>
            <w:r w:rsidR="004C3E19">
              <w:rPr>
                <w:rFonts w:cs="Tahoma"/>
                <w:shd w:val="clear" w:color="auto" w:fill="FFFFFF"/>
              </w:rPr>
              <w:t>100.</w:t>
            </w:r>
          </w:p>
        </w:tc>
      </w:tr>
      <w:tr w:rsidR="008306D0" w14:paraId="4884AC5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3A61340" w14:textId="77777777" w:rsidR="008306D0" w:rsidRDefault="008306D0">
            <w:pPr>
              <w:pStyle w:val="Lentelsturinys"/>
              <w:snapToGrid w:val="0"/>
              <w:rPr>
                <w:b/>
                <w:bCs/>
              </w:rPr>
            </w:pPr>
            <w:r>
              <w:rPr>
                <w:b/>
                <w:bCs/>
              </w:rPr>
              <w:lastRenderedPageBreak/>
              <w:t>Galimi programos vykdymo ir finansavimo šaltiniai:</w:t>
            </w:r>
          </w:p>
          <w:p w14:paraId="453D7FCD" w14:textId="77777777" w:rsidR="008306D0" w:rsidRDefault="008306D0">
            <w:pPr>
              <w:pStyle w:val="Lentelsturinys"/>
              <w:snapToGrid w:val="0"/>
              <w:rPr>
                <w:rFonts w:eastAsia="Times New Roman" w:cs="Tahoma"/>
                <w:bCs/>
              </w:rPr>
            </w:pPr>
            <w:r w:rsidRPr="00563A12">
              <w:rPr>
                <w:rFonts w:eastAsia="Times New Roman" w:cs="Tahoma"/>
                <w:bCs/>
                <w:lang w:val="en-US"/>
              </w:rPr>
              <w:t>1.</w:t>
            </w:r>
            <w:r>
              <w:rPr>
                <w:rFonts w:eastAsia="Times New Roman" w:cs="Tahoma"/>
                <w:b/>
                <w:bCs/>
                <w:lang w:val="en-US"/>
              </w:rPr>
              <w:t xml:space="preserve"> </w:t>
            </w:r>
            <w:r w:rsidR="00246B80">
              <w:rPr>
                <w:rFonts w:eastAsia="Times New Roman" w:cs="Tahoma"/>
                <w:bCs/>
              </w:rPr>
              <w:t>S</w:t>
            </w:r>
            <w:r>
              <w:rPr>
                <w:rFonts w:eastAsia="Times New Roman" w:cs="Tahoma"/>
                <w:bCs/>
              </w:rPr>
              <w:t xml:space="preserve">avivaldybės biudžeto lėšos (SB); </w:t>
            </w:r>
          </w:p>
          <w:p w14:paraId="635CB78F" w14:textId="77777777" w:rsidR="008306D0" w:rsidRPr="00B82A5D" w:rsidRDefault="008306D0">
            <w:pPr>
              <w:pStyle w:val="Lentelsturinys"/>
              <w:snapToGrid w:val="0"/>
              <w:rPr>
                <w:rFonts w:eastAsia="Times New Roman" w:cs="Tahoma"/>
                <w:bCs/>
              </w:rPr>
            </w:pPr>
            <w:r>
              <w:rPr>
                <w:rFonts w:eastAsia="Times New Roman" w:cs="Tahoma"/>
                <w:bCs/>
                <w:lang w:val="en-US"/>
              </w:rPr>
              <w:t xml:space="preserve">2. </w:t>
            </w:r>
            <w:r w:rsidR="00246B80">
              <w:rPr>
                <w:rFonts w:eastAsia="Times New Roman" w:cs="Tahoma"/>
                <w:bCs/>
                <w:lang w:val="en-US"/>
              </w:rPr>
              <w:t>Pa</w:t>
            </w:r>
            <w:r>
              <w:rPr>
                <w:rFonts w:eastAsia="Times New Roman" w:cs="Tahoma"/>
                <w:bCs/>
              </w:rPr>
              <w:t>skol</w:t>
            </w:r>
            <w:r w:rsidR="00246B80">
              <w:rPr>
                <w:rFonts w:eastAsia="Times New Roman" w:cs="Tahoma"/>
                <w:bCs/>
              </w:rPr>
              <w:t>ų</w:t>
            </w:r>
            <w:r>
              <w:rPr>
                <w:rFonts w:eastAsia="Times New Roman" w:cs="Tahoma"/>
                <w:bCs/>
              </w:rPr>
              <w:t xml:space="preserve"> </w:t>
            </w:r>
            <w:r>
              <w:rPr>
                <w:rFonts w:eastAsia="Times New Roman" w:cs="Tahoma"/>
                <w:bCs/>
                <w:lang w:val="en-US"/>
              </w:rPr>
              <w:t>l</w:t>
            </w:r>
            <w:r w:rsidR="00B82A5D">
              <w:rPr>
                <w:rFonts w:eastAsia="Times New Roman" w:cs="Tahoma"/>
                <w:bCs/>
              </w:rPr>
              <w:t>ėšos (PS);</w:t>
            </w:r>
          </w:p>
          <w:p w14:paraId="76FACBDA" w14:textId="77777777" w:rsidR="008306D0" w:rsidRDefault="00B82A5D">
            <w:pPr>
              <w:pStyle w:val="Lentelsturinys"/>
              <w:snapToGrid w:val="0"/>
              <w:rPr>
                <w:rFonts w:eastAsia="Times New Roman" w:cs="Tahoma"/>
                <w:bCs/>
                <w:lang w:val="en-US"/>
              </w:rPr>
            </w:pPr>
            <w:r>
              <w:rPr>
                <w:rFonts w:eastAsia="Times New Roman" w:cs="Tahoma"/>
                <w:bCs/>
                <w:lang w:val="en-US"/>
              </w:rPr>
              <w:t>3</w:t>
            </w:r>
            <w:r w:rsidR="008306D0">
              <w:rPr>
                <w:rFonts w:eastAsia="Times New Roman" w:cs="Tahoma"/>
                <w:bCs/>
                <w:lang w:val="en-US"/>
              </w:rPr>
              <w:t xml:space="preserve">. </w:t>
            </w:r>
            <w:r w:rsidR="00246B80">
              <w:rPr>
                <w:rFonts w:eastAsia="Times New Roman" w:cs="Tahoma"/>
                <w:bCs/>
              </w:rPr>
              <w:t>V</w:t>
            </w:r>
            <w:r w:rsidR="008306D0">
              <w:rPr>
                <w:rFonts w:eastAsia="Times New Roman" w:cs="Tahoma"/>
                <w:bCs/>
              </w:rPr>
              <w:t>alstybės biudžeto</w:t>
            </w:r>
            <w:r w:rsidR="008306D0">
              <w:rPr>
                <w:rFonts w:eastAsia="Times New Roman" w:cs="Tahoma"/>
                <w:bCs/>
                <w:lang w:val="en-US"/>
              </w:rPr>
              <w:t xml:space="preserve"> lėšos (VB);</w:t>
            </w:r>
          </w:p>
          <w:p w14:paraId="0E6B6169" w14:textId="77777777" w:rsidR="008306D0" w:rsidRDefault="00B82A5D" w:rsidP="00246B80">
            <w:pPr>
              <w:pStyle w:val="Lentelsturinys"/>
              <w:snapToGrid w:val="0"/>
              <w:rPr>
                <w:rFonts w:eastAsia="Times New Roman" w:cs="Tahoma"/>
                <w:bCs/>
              </w:rPr>
            </w:pPr>
            <w:r>
              <w:rPr>
                <w:rFonts w:eastAsia="Times New Roman" w:cs="Tahoma"/>
                <w:bCs/>
                <w:lang w:val="en-US"/>
              </w:rPr>
              <w:t>4</w:t>
            </w:r>
            <w:r w:rsidR="008306D0">
              <w:rPr>
                <w:rFonts w:eastAsia="Times New Roman" w:cs="Tahoma"/>
                <w:bCs/>
                <w:lang w:val="en-US"/>
              </w:rPr>
              <w:t>. Europos S</w:t>
            </w:r>
            <w:r w:rsidR="00246B80">
              <w:rPr>
                <w:rFonts w:eastAsia="Times New Roman" w:cs="Tahoma"/>
                <w:bCs/>
              </w:rPr>
              <w:t>ąjungos lėšos</w:t>
            </w:r>
            <w:r w:rsidR="00366AE2">
              <w:rPr>
                <w:rFonts w:eastAsia="Times New Roman" w:cs="Tahoma"/>
                <w:bCs/>
              </w:rPr>
              <w:t xml:space="preserve"> (</w:t>
            </w:r>
            <w:r w:rsidR="008306D0">
              <w:rPr>
                <w:rFonts w:eastAsia="Times New Roman" w:cs="Tahoma"/>
                <w:bCs/>
              </w:rPr>
              <w:t>ES).</w:t>
            </w:r>
          </w:p>
        </w:tc>
      </w:tr>
      <w:tr w:rsidR="001D46EB" w14:paraId="03511329"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24D3A1F4" w14:textId="77777777" w:rsidR="001D46EB" w:rsidRDefault="00366AE2" w:rsidP="00537716">
            <w:pPr>
              <w:pStyle w:val="Lentelsturinys"/>
              <w:snapToGrid w:val="0"/>
              <w:jc w:val="both"/>
              <w:rPr>
                <w:b/>
                <w:bCs/>
              </w:rPr>
            </w:pPr>
            <w:r>
              <w:rPr>
                <w:b/>
                <w:bCs/>
              </w:rPr>
              <w:t>2015 – 2024 metų Šiaulių miesto strateginio plėtros plano dalys, susijusios su vykdoma programa:</w:t>
            </w:r>
          </w:p>
          <w:p w14:paraId="65F8D126" w14:textId="77777777" w:rsidR="00EB1C2A" w:rsidRDefault="00EB1C2A">
            <w:pPr>
              <w:pStyle w:val="Lentelsturinys"/>
              <w:snapToGrid w:val="0"/>
              <w:rPr>
                <w:bCs/>
              </w:rPr>
            </w:pPr>
            <w:r w:rsidRPr="00EB1C2A">
              <w:rPr>
                <w:bCs/>
              </w:rPr>
              <w:t>1.1.3.</w:t>
            </w:r>
            <w:r w:rsidR="001067FA">
              <w:rPr>
                <w:bCs/>
              </w:rPr>
              <w:t xml:space="preserve"> </w:t>
            </w:r>
            <w:r w:rsidR="001067FA" w:rsidRPr="001067FA">
              <w:rPr>
                <w:bCs/>
              </w:rPr>
              <w:t>Ugdyti visuomenės sąmoningumą, pilietiškumą, skatinant verslo, švietimo, NVO, kultūros ir mokslo bendradarbiavimą</w:t>
            </w:r>
            <w:r w:rsidR="001067FA">
              <w:rPr>
                <w:bCs/>
              </w:rPr>
              <w:t>;</w:t>
            </w:r>
          </w:p>
          <w:p w14:paraId="157C91E6" w14:textId="77777777" w:rsidR="001067FA" w:rsidRDefault="0056643E" w:rsidP="0056643E">
            <w:pPr>
              <w:pStyle w:val="Lentelsturinys"/>
              <w:snapToGrid w:val="0"/>
              <w:jc w:val="both"/>
              <w:rPr>
                <w:bCs/>
              </w:rPr>
            </w:pPr>
            <w:r>
              <w:rPr>
                <w:bCs/>
              </w:rPr>
              <w:t>2.3.1.</w:t>
            </w:r>
            <w:r w:rsidR="001067FA">
              <w:rPr>
                <w:bCs/>
              </w:rPr>
              <w:t xml:space="preserve"> </w:t>
            </w:r>
            <w:r w:rsidR="001067FA" w:rsidRPr="001067FA">
              <w:rPr>
                <w:bCs/>
              </w:rPr>
              <w:t>Sutelkti aukštos kultūrinės ir profesinės kompetencijos darbuotojų komandą</w:t>
            </w:r>
            <w:r w:rsidR="001067FA">
              <w:rPr>
                <w:bCs/>
              </w:rPr>
              <w:t>;</w:t>
            </w:r>
          </w:p>
          <w:p w14:paraId="66F5D807" w14:textId="77777777" w:rsidR="001067FA" w:rsidRDefault="009D739D" w:rsidP="0056643E">
            <w:pPr>
              <w:pStyle w:val="Lentelsturinys"/>
              <w:snapToGrid w:val="0"/>
              <w:jc w:val="both"/>
              <w:rPr>
                <w:bCs/>
              </w:rPr>
            </w:pPr>
            <w:r>
              <w:rPr>
                <w:bCs/>
              </w:rPr>
              <w:t>2.3.2.</w:t>
            </w:r>
            <w:r w:rsidR="00043A83">
              <w:rPr>
                <w:bCs/>
              </w:rPr>
              <w:t xml:space="preserve"> </w:t>
            </w:r>
            <w:r w:rsidR="001067FA" w:rsidRPr="001067FA">
              <w:rPr>
                <w:bCs/>
              </w:rPr>
              <w:t>Išvystyti visiems prieinamas, kokybiškas viešąsias paslaugas, pasitelkiant informacines technologijas</w:t>
            </w:r>
            <w:r w:rsidR="001067FA">
              <w:rPr>
                <w:bCs/>
              </w:rPr>
              <w:t>;</w:t>
            </w:r>
          </w:p>
          <w:p w14:paraId="006D7C95" w14:textId="774CB720" w:rsidR="000D1AB5" w:rsidRPr="00EB1C2A" w:rsidRDefault="00450D62" w:rsidP="001067FA">
            <w:pPr>
              <w:pStyle w:val="Lentelsturinys"/>
              <w:snapToGrid w:val="0"/>
              <w:jc w:val="both"/>
              <w:rPr>
                <w:bCs/>
              </w:rPr>
            </w:pPr>
            <w:r w:rsidRPr="001067FA">
              <w:rPr>
                <w:bCs/>
              </w:rPr>
              <w:t>3.3.3.</w:t>
            </w:r>
            <w:r w:rsidR="001067FA" w:rsidRPr="001067FA">
              <w:rPr>
                <w:bCs/>
              </w:rPr>
              <w:t xml:space="preserve"> Sukurti vaizdo stebėjimo ir informacijos valdymo sistemą</w:t>
            </w:r>
            <w:r w:rsidR="00542B75">
              <w:rPr>
                <w:bCs/>
              </w:rPr>
              <w:t>.</w:t>
            </w:r>
          </w:p>
        </w:tc>
      </w:tr>
      <w:tr w:rsidR="008306D0" w14:paraId="7DAD4B4E" w14:textId="77777777" w:rsidTr="00EB7A62">
        <w:tc>
          <w:tcPr>
            <w:tcW w:w="10028" w:type="dxa"/>
            <w:gridSpan w:val="9"/>
            <w:tcBorders>
              <w:left w:val="single" w:sz="1" w:space="0" w:color="000000"/>
              <w:right w:val="single" w:sz="1" w:space="0" w:color="000000"/>
            </w:tcBorders>
            <w:shd w:val="clear" w:color="auto" w:fill="auto"/>
          </w:tcPr>
          <w:p w14:paraId="5858B3C2" w14:textId="77777777" w:rsidR="008306D0" w:rsidRDefault="001D46EB">
            <w:pPr>
              <w:pStyle w:val="Lentelsturinys"/>
              <w:snapToGrid w:val="0"/>
              <w:rPr>
                <w:rFonts w:cs="Tahoma"/>
                <w:b/>
                <w:bCs/>
                <w:color w:val="000000"/>
                <w:shd w:val="clear" w:color="auto" w:fill="FFFFFF"/>
              </w:rPr>
            </w:pPr>
            <w:r>
              <w:rPr>
                <w:rFonts w:cs="Tahoma"/>
                <w:b/>
                <w:bCs/>
                <w:color w:val="000000"/>
                <w:shd w:val="clear" w:color="auto" w:fill="FFFFFF"/>
              </w:rPr>
              <w:t>S</w:t>
            </w:r>
            <w:r w:rsidR="008306D0">
              <w:rPr>
                <w:rFonts w:cs="Tahoma"/>
                <w:b/>
                <w:bCs/>
                <w:color w:val="000000"/>
                <w:shd w:val="clear" w:color="auto" w:fill="FFFFFF"/>
              </w:rPr>
              <w:t>usiję įstatymai ir kiti norminiai teisės aktai:</w:t>
            </w:r>
          </w:p>
          <w:p w14:paraId="5DF4F0BA" w14:textId="77777777" w:rsidR="008306D0" w:rsidRDefault="00EB7A62">
            <w:pPr>
              <w:pStyle w:val="Text"/>
              <w:snapToGrid w:val="0"/>
              <w:jc w:val="both"/>
              <w:rPr>
                <w:rFonts w:eastAsia="Times New Roman"/>
              </w:rPr>
            </w:pPr>
            <w:r>
              <w:rPr>
                <w:rFonts w:eastAsia="Times New Roman"/>
              </w:rPr>
              <w:t xml:space="preserve">      1. </w:t>
            </w:r>
            <w:r w:rsidR="008306D0">
              <w:rPr>
                <w:rFonts w:eastAsia="Times New Roman"/>
              </w:rPr>
              <w:t>Lietuvos Respublikos vietos savivaldos įstatymas;</w:t>
            </w:r>
          </w:p>
          <w:p w14:paraId="18C3F999" w14:textId="77777777" w:rsidR="008306D0" w:rsidRDefault="00EB7A62" w:rsidP="00EB7A62">
            <w:pPr>
              <w:pStyle w:val="Text"/>
              <w:snapToGrid w:val="0"/>
              <w:ind w:left="360"/>
              <w:jc w:val="both"/>
              <w:rPr>
                <w:rFonts w:eastAsia="Times New Roman"/>
              </w:rPr>
            </w:pPr>
            <w:r>
              <w:rPr>
                <w:rFonts w:eastAsia="Times New Roman"/>
              </w:rPr>
              <w:t xml:space="preserve">2. </w:t>
            </w:r>
            <w:r w:rsidR="008306D0">
              <w:rPr>
                <w:rFonts w:eastAsia="Times New Roman"/>
              </w:rPr>
              <w:t>Lietuvos Respublikos valstybės tarnybos įstatymas;</w:t>
            </w:r>
          </w:p>
          <w:p w14:paraId="314B16E2" w14:textId="77777777" w:rsidR="00EB7A62" w:rsidRDefault="00EB7A62" w:rsidP="005B14D7">
            <w:pPr>
              <w:pStyle w:val="Text"/>
              <w:snapToGrid w:val="0"/>
              <w:ind w:left="360"/>
              <w:rPr>
                <w:rFonts w:eastAsia="Times New Roman"/>
              </w:rPr>
            </w:pPr>
            <w:r>
              <w:rPr>
                <w:rFonts w:eastAsia="Times New Roman"/>
              </w:rPr>
              <w:t xml:space="preserve">3. </w:t>
            </w:r>
            <w:r w:rsidR="008306D0">
              <w:rPr>
                <w:rFonts w:eastAsia="Times New Roman"/>
              </w:rPr>
              <w:t>Lietuvos Respubl</w:t>
            </w:r>
            <w:r>
              <w:rPr>
                <w:rFonts w:eastAsia="Times New Roman"/>
              </w:rPr>
              <w:t>ikos viešųjų įstaigų įstatymas;</w:t>
            </w:r>
          </w:p>
          <w:p w14:paraId="28B9ADB3" w14:textId="77777777" w:rsidR="00EB7A62" w:rsidRDefault="005B14D7" w:rsidP="005B14D7">
            <w:pPr>
              <w:pStyle w:val="Text"/>
              <w:snapToGrid w:val="0"/>
              <w:rPr>
                <w:rFonts w:eastAsia="Times New Roman"/>
              </w:rPr>
            </w:pPr>
            <w:r>
              <w:rPr>
                <w:rFonts w:eastAsia="Times New Roman"/>
              </w:rPr>
              <w:t xml:space="preserve">      </w:t>
            </w:r>
            <w:r w:rsidR="00EB7A62">
              <w:rPr>
                <w:rFonts w:eastAsia="Times New Roman"/>
              </w:rPr>
              <w:t xml:space="preserve">4. </w:t>
            </w:r>
            <w:r w:rsidR="00563A12" w:rsidRPr="00F770E3">
              <w:t>Lietuvos Respublikos Civilinis ir Lietuvos Respublikos A</w:t>
            </w:r>
            <w:r w:rsidR="00EB1C2A">
              <w:t>dministracinių teisių pažeidimo</w:t>
            </w:r>
          </w:p>
          <w:p w14:paraId="76497E72" w14:textId="77777777" w:rsidR="00EB7A62" w:rsidRPr="00EB7A62" w:rsidRDefault="007F69B3" w:rsidP="005B14D7">
            <w:pPr>
              <w:pStyle w:val="Text"/>
              <w:snapToGrid w:val="0"/>
              <w:rPr>
                <w:rFonts w:eastAsia="Times New Roman"/>
              </w:rPr>
            </w:pPr>
            <w:r>
              <w:t>k</w:t>
            </w:r>
            <w:r w:rsidR="00563A12" w:rsidRPr="00F770E3">
              <w:t>odeksai</w:t>
            </w:r>
            <w:r>
              <w:t>;</w:t>
            </w:r>
          </w:p>
          <w:p w14:paraId="7C84D41F" w14:textId="77777777" w:rsidR="008306D0" w:rsidRPr="00EB7A62" w:rsidRDefault="00C40957" w:rsidP="00EB7A62">
            <w:pPr>
              <w:pStyle w:val="Text"/>
              <w:snapToGrid w:val="0"/>
            </w:pPr>
            <w:r>
              <w:rPr>
                <w:rFonts w:eastAsia="Times New Roman"/>
              </w:rPr>
              <w:t xml:space="preserve">      5. </w:t>
            </w:r>
            <w:commentRangeStart w:id="2"/>
            <w:r w:rsidR="00EB7A62">
              <w:rPr>
                <w:rFonts w:eastAsia="Times New Roman"/>
              </w:rPr>
              <w:t>L</w:t>
            </w:r>
            <w:r w:rsidR="008306D0">
              <w:rPr>
                <w:rFonts w:eastAsia="Times New Roman"/>
              </w:rPr>
              <w:t>ietuvos</w:t>
            </w:r>
            <w:commentRangeEnd w:id="2"/>
            <w:r w:rsidR="00EB7A62">
              <w:rPr>
                <w:rStyle w:val="Komentaronuoroda"/>
                <w:lang w:val="lt-LT"/>
              </w:rPr>
              <w:commentReference w:id="2"/>
            </w:r>
            <w:r w:rsidR="008306D0">
              <w:rPr>
                <w:rFonts w:eastAsia="Times New Roman"/>
              </w:rPr>
              <w:t xml:space="preserve"> Respublikos biudžetinių įstaigų įstatymas;</w:t>
            </w:r>
          </w:p>
          <w:p w14:paraId="0ECA9B15" w14:textId="77777777" w:rsidR="008306D0" w:rsidRDefault="00C40957" w:rsidP="00EB7A62">
            <w:pPr>
              <w:pStyle w:val="Text"/>
              <w:snapToGrid w:val="0"/>
              <w:jc w:val="both"/>
              <w:rPr>
                <w:rFonts w:eastAsia="Times New Roman"/>
              </w:rPr>
            </w:pPr>
            <w:r>
              <w:rPr>
                <w:rFonts w:eastAsia="Times New Roman"/>
              </w:rPr>
              <w:t xml:space="preserve">      6. </w:t>
            </w:r>
            <w:r w:rsidR="008306D0">
              <w:rPr>
                <w:rFonts w:eastAsia="Times New Roman"/>
              </w:rPr>
              <w:t>Lietuvos Respublikos įmonių rejestro įstatymas;</w:t>
            </w:r>
          </w:p>
          <w:p w14:paraId="0DAC24D0" w14:textId="77777777" w:rsidR="008306D0" w:rsidRDefault="00C40957" w:rsidP="00EB7A62">
            <w:pPr>
              <w:pStyle w:val="Text"/>
              <w:snapToGrid w:val="0"/>
              <w:jc w:val="both"/>
              <w:rPr>
                <w:rFonts w:eastAsia="Times New Roman"/>
              </w:rPr>
            </w:pPr>
            <w:r>
              <w:rPr>
                <w:rFonts w:eastAsia="Times New Roman"/>
              </w:rPr>
              <w:t xml:space="preserve">      7. </w:t>
            </w:r>
            <w:r w:rsidR="00EB7A62">
              <w:rPr>
                <w:rFonts w:eastAsia="Times New Roman"/>
              </w:rPr>
              <w:t>L</w:t>
            </w:r>
            <w:r w:rsidR="008306D0">
              <w:rPr>
                <w:rFonts w:eastAsia="Times New Roman"/>
              </w:rPr>
              <w:t>ietuvos Respublikos akcinių bendrovių įstatymas;</w:t>
            </w:r>
          </w:p>
          <w:p w14:paraId="200CEB2C" w14:textId="77777777" w:rsidR="008306D0" w:rsidRDefault="00C40957" w:rsidP="00EB7A62">
            <w:pPr>
              <w:pStyle w:val="Text"/>
              <w:snapToGrid w:val="0"/>
              <w:jc w:val="both"/>
              <w:rPr>
                <w:rFonts w:eastAsia="Times New Roman"/>
              </w:rPr>
            </w:pPr>
            <w:r>
              <w:rPr>
                <w:rFonts w:eastAsia="Times New Roman"/>
              </w:rPr>
              <w:t xml:space="preserve">      8. </w:t>
            </w:r>
            <w:r w:rsidR="008306D0">
              <w:rPr>
                <w:rFonts w:eastAsia="Times New Roman"/>
              </w:rPr>
              <w:t>Lietuvos Respublikos karo prievolės įstatymas;</w:t>
            </w:r>
          </w:p>
          <w:p w14:paraId="2AA6C5E3" w14:textId="77777777" w:rsidR="008306D0" w:rsidRDefault="00C40957" w:rsidP="00EB7A62">
            <w:pPr>
              <w:pStyle w:val="Text"/>
              <w:snapToGrid w:val="0"/>
              <w:jc w:val="both"/>
              <w:rPr>
                <w:rFonts w:eastAsia="Times New Roman"/>
              </w:rPr>
            </w:pPr>
            <w:r>
              <w:rPr>
                <w:rFonts w:eastAsia="Times New Roman"/>
              </w:rPr>
              <w:t xml:space="preserve">      9. </w:t>
            </w:r>
            <w:r w:rsidR="008306D0">
              <w:rPr>
                <w:rFonts w:eastAsia="Times New Roman"/>
              </w:rPr>
              <w:t>Lietuvos Respublikos valstybinės kalbos įstatymas;</w:t>
            </w:r>
          </w:p>
          <w:p w14:paraId="5B025334" w14:textId="77777777" w:rsidR="008306D0" w:rsidRDefault="00C40957" w:rsidP="00EB7A62">
            <w:pPr>
              <w:pStyle w:val="Text"/>
              <w:snapToGrid w:val="0"/>
              <w:jc w:val="both"/>
              <w:rPr>
                <w:rFonts w:eastAsia="Times New Roman"/>
              </w:rPr>
            </w:pPr>
            <w:r>
              <w:rPr>
                <w:rFonts w:eastAsia="Times New Roman"/>
              </w:rPr>
              <w:t xml:space="preserve">     10. </w:t>
            </w:r>
            <w:r w:rsidR="008306D0">
              <w:rPr>
                <w:rFonts w:eastAsia="Times New Roman"/>
              </w:rPr>
              <w:t>Lietuvos Respublikos vaikų teisių apsaugos įstatymas;</w:t>
            </w:r>
          </w:p>
          <w:p w14:paraId="033EE582" w14:textId="77777777" w:rsidR="008306D0" w:rsidRDefault="00C40957" w:rsidP="00EB7A62">
            <w:pPr>
              <w:pStyle w:val="Text"/>
              <w:snapToGrid w:val="0"/>
              <w:jc w:val="both"/>
              <w:rPr>
                <w:rFonts w:eastAsia="Times New Roman"/>
              </w:rPr>
            </w:pPr>
            <w:r>
              <w:rPr>
                <w:rFonts w:eastAsia="Times New Roman"/>
              </w:rPr>
              <w:t xml:space="preserve">     11. </w:t>
            </w:r>
            <w:r w:rsidR="008306D0">
              <w:rPr>
                <w:rFonts w:eastAsia="Times New Roman"/>
              </w:rPr>
              <w:t>Lietuvos Respublikos archyvų įstatymas;</w:t>
            </w:r>
          </w:p>
          <w:p w14:paraId="1EF76A1F" w14:textId="77777777" w:rsidR="008306D0" w:rsidRDefault="00C40957" w:rsidP="00EB7A62">
            <w:pPr>
              <w:pStyle w:val="Text"/>
              <w:snapToGrid w:val="0"/>
              <w:jc w:val="both"/>
              <w:rPr>
                <w:rFonts w:eastAsia="Times New Roman"/>
              </w:rPr>
            </w:pPr>
            <w:r>
              <w:rPr>
                <w:rFonts w:eastAsia="Times New Roman"/>
              </w:rPr>
              <w:t xml:space="preserve">     12. </w:t>
            </w:r>
            <w:r w:rsidR="008306D0">
              <w:rPr>
                <w:rFonts w:eastAsia="Times New Roman"/>
              </w:rPr>
              <w:t>Lietuvos Respublikos civilinis kodeksas;</w:t>
            </w:r>
          </w:p>
          <w:p w14:paraId="14AEDC17" w14:textId="77777777" w:rsidR="008306D0" w:rsidRDefault="00C40957" w:rsidP="00EB7A62">
            <w:pPr>
              <w:pStyle w:val="Text"/>
              <w:snapToGrid w:val="0"/>
              <w:jc w:val="both"/>
              <w:rPr>
                <w:rFonts w:eastAsia="Times New Roman"/>
              </w:rPr>
            </w:pPr>
            <w:r>
              <w:rPr>
                <w:rFonts w:eastAsia="Times New Roman"/>
              </w:rPr>
              <w:t xml:space="preserve">     13. </w:t>
            </w:r>
            <w:r w:rsidR="008306D0">
              <w:rPr>
                <w:rFonts w:eastAsia="Times New Roman"/>
              </w:rPr>
              <w:t>Lietuvos Respublikos pilietybės įstatymas;</w:t>
            </w:r>
          </w:p>
          <w:p w14:paraId="133E2B03" w14:textId="77777777" w:rsidR="008306D0" w:rsidRDefault="00C40957" w:rsidP="00EB7A62">
            <w:pPr>
              <w:pStyle w:val="Text"/>
              <w:snapToGrid w:val="0"/>
              <w:jc w:val="both"/>
              <w:rPr>
                <w:rFonts w:eastAsia="Times New Roman"/>
              </w:rPr>
            </w:pPr>
            <w:r>
              <w:rPr>
                <w:rFonts w:eastAsia="Times New Roman"/>
              </w:rPr>
              <w:t xml:space="preserve">     14. </w:t>
            </w:r>
            <w:r w:rsidR="008306D0">
              <w:rPr>
                <w:rFonts w:eastAsia="Times New Roman"/>
              </w:rPr>
              <w:t>Lietuvos Respublikos valstybės ir savivaldybių turto valdymo, naudojimo ir disponavimo juo   įstatymo pakeitimo įstatymas;</w:t>
            </w:r>
          </w:p>
          <w:p w14:paraId="5304BE99" w14:textId="77777777" w:rsidR="008306D0" w:rsidRDefault="00C40957" w:rsidP="00EB7A62">
            <w:pPr>
              <w:pStyle w:val="Text"/>
              <w:snapToGrid w:val="0"/>
              <w:jc w:val="both"/>
              <w:rPr>
                <w:rFonts w:eastAsia="Times New Roman"/>
              </w:rPr>
            </w:pPr>
            <w:r>
              <w:rPr>
                <w:rFonts w:eastAsia="Times New Roman"/>
              </w:rPr>
              <w:t xml:space="preserve">     15. </w:t>
            </w:r>
            <w:r w:rsidR="008306D0">
              <w:rPr>
                <w:rFonts w:eastAsia="Times New Roman"/>
              </w:rPr>
              <w:t>Lietuvos Respublikos valstybės ir savivaldybių įmonių įstatymas;</w:t>
            </w:r>
          </w:p>
          <w:p w14:paraId="7810C95F" w14:textId="77777777" w:rsidR="008306D0" w:rsidRDefault="00C40957" w:rsidP="00EB7A62">
            <w:pPr>
              <w:pStyle w:val="Text"/>
              <w:snapToGrid w:val="0"/>
              <w:jc w:val="both"/>
              <w:rPr>
                <w:rFonts w:eastAsia="Times New Roman"/>
              </w:rPr>
            </w:pPr>
            <w:r>
              <w:rPr>
                <w:rFonts w:eastAsia="Times New Roman"/>
              </w:rPr>
              <w:t xml:space="preserve">     16. </w:t>
            </w:r>
            <w:r w:rsidR="008306D0">
              <w:rPr>
                <w:rFonts w:eastAsia="Times New Roman"/>
              </w:rPr>
              <w:t>Lietuvos Respublikos valstybės ir savivaldybių turto privatizavimo įstatymas;</w:t>
            </w:r>
          </w:p>
          <w:p w14:paraId="370A40E4" w14:textId="551A373E" w:rsidR="00563A12" w:rsidRPr="00563A12" w:rsidRDefault="00C40957" w:rsidP="00EB7A62">
            <w:pPr>
              <w:pStyle w:val="Text"/>
              <w:snapToGrid w:val="0"/>
              <w:jc w:val="both"/>
              <w:rPr>
                <w:rFonts w:eastAsia="Times New Roman"/>
              </w:rPr>
            </w:pPr>
            <w:r>
              <w:t xml:space="preserve">     17. </w:t>
            </w:r>
            <w:r w:rsidR="00563A12" w:rsidRPr="00F770E3">
              <w:t>Lietuvos Respublikos socialinių paslaugų įstatymas</w:t>
            </w:r>
            <w:r w:rsidR="00542B75">
              <w:t>;</w:t>
            </w:r>
          </w:p>
          <w:p w14:paraId="1F683C94" w14:textId="69C61FA9" w:rsidR="00563A12" w:rsidRDefault="00C40957" w:rsidP="00EB7A62">
            <w:pPr>
              <w:pStyle w:val="Text"/>
              <w:snapToGrid w:val="0"/>
              <w:jc w:val="both"/>
              <w:rPr>
                <w:rFonts w:eastAsia="Times New Roman"/>
              </w:rPr>
            </w:pPr>
            <w:r>
              <w:t xml:space="preserve">     18. </w:t>
            </w:r>
            <w:r w:rsidR="00563A12" w:rsidRPr="00F770E3">
              <w:t>Lietuvos Respublikos žalos atlyginimo dėl nelaimingų atsitikimų darbe ar susirgimų profesine liga laikinasis įstatymas</w:t>
            </w:r>
            <w:r w:rsidR="00542B75">
              <w:t>;</w:t>
            </w:r>
          </w:p>
          <w:p w14:paraId="7CE8B3C2" w14:textId="77777777" w:rsidR="008306D0" w:rsidRDefault="00C40957" w:rsidP="00EB7A62">
            <w:pPr>
              <w:pStyle w:val="Text"/>
              <w:snapToGrid w:val="0"/>
              <w:jc w:val="both"/>
              <w:rPr>
                <w:rFonts w:eastAsia="Times New Roman"/>
              </w:rPr>
            </w:pPr>
            <w:r>
              <w:rPr>
                <w:rFonts w:eastAsia="Times New Roman"/>
              </w:rPr>
              <w:t xml:space="preserve">     19. </w:t>
            </w:r>
            <w:r w:rsidR="008306D0">
              <w:rPr>
                <w:rFonts w:eastAsia="Times New Roman"/>
              </w:rPr>
              <w:t>Lietuvos Respublikos biudžeto sandaros įstatymas;</w:t>
            </w:r>
          </w:p>
          <w:p w14:paraId="064509F3" w14:textId="77777777" w:rsidR="00663E91" w:rsidRDefault="00C40957" w:rsidP="00663E91">
            <w:pPr>
              <w:pStyle w:val="Text"/>
              <w:snapToGrid w:val="0"/>
              <w:jc w:val="both"/>
              <w:rPr>
                <w:rFonts w:eastAsia="Times New Roman" w:cs="Tahoma"/>
                <w:color w:val="000000"/>
                <w:shd w:val="clear" w:color="auto" w:fill="FFFFFF"/>
                <w:lang w:val="de-DE"/>
              </w:rPr>
            </w:pPr>
            <w:r>
              <w:rPr>
                <w:rFonts w:eastAsia="Times New Roman" w:cs="Tahoma"/>
                <w:color w:val="000000"/>
                <w:shd w:val="clear" w:color="auto" w:fill="FFFFFF"/>
                <w:lang w:val="de-DE"/>
              </w:rPr>
              <w:t xml:space="preserve">     20. </w:t>
            </w:r>
            <w:r w:rsidR="008306D0">
              <w:rPr>
                <w:rFonts w:eastAsia="Times New Roman" w:cs="Tahoma"/>
                <w:color w:val="000000"/>
                <w:shd w:val="clear" w:color="auto" w:fill="FFFFFF"/>
                <w:lang w:val="de-DE"/>
              </w:rPr>
              <w:t>Lietuvos Respublikos Vyriausybės 2004 m. kovo 26 d. nutarimas Nr. 345 „Dėl Savivaldybių skol</w:t>
            </w:r>
            <w:r w:rsidR="00663E91">
              <w:rPr>
                <w:rFonts w:eastAsia="Times New Roman" w:cs="Tahoma"/>
                <w:color w:val="000000"/>
                <w:shd w:val="clear" w:color="auto" w:fill="FFFFFF"/>
                <w:lang w:val="de-DE"/>
              </w:rPr>
              <w:t>inimosi taisyklių patvirtinimo“;</w:t>
            </w:r>
          </w:p>
          <w:p w14:paraId="219B551E" w14:textId="77777777" w:rsidR="00663E91" w:rsidRPr="00663E91" w:rsidRDefault="00663E91" w:rsidP="00663E91">
            <w:pPr>
              <w:pStyle w:val="Text"/>
              <w:snapToGrid w:val="0"/>
              <w:jc w:val="both"/>
              <w:rPr>
                <w:rFonts w:eastAsia="Times New Roman" w:cs="Tahoma"/>
                <w:shd w:val="clear" w:color="auto" w:fill="FFFFFF"/>
                <w:lang w:val="de-DE"/>
              </w:rPr>
            </w:pPr>
            <w:r>
              <w:rPr>
                <w:rFonts w:eastAsia="Times New Roman" w:cs="Tahoma"/>
                <w:color w:val="000000"/>
                <w:shd w:val="clear" w:color="auto" w:fill="FFFFFF"/>
                <w:lang w:val="de-DE"/>
              </w:rPr>
              <w:t xml:space="preserve">      21. </w:t>
            </w:r>
            <w:r w:rsidRPr="00663E91">
              <w:rPr>
                <w:rFonts w:eastAsia="Times New Roman" w:cs="Tahoma"/>
                <w:shd w:val="clear" w:color="auto" w:fill="FFFFFF"/>
                <w:lang w:val="de-DE"/>
              </w:rPr>
              <w:t>Lietuvos Respublikos Vyriausybės 2001 m. gegužės 14 d. nutarimas Nr. 543 „Dėl Lietuvos Respublikos valstybės biudžeto ir savivaldybių biudžetų sudarymo ir vykdymo taisyklių patvirtinimo“.</w:t>
            </w:r>
          </w:p>
          <w:p w14:paraId="5F1D2F52" w14:textId="77777777" w:rsidR="00663E91" w:rsidRDefault="00663E91" w:rsidP="00EB7A62">
            <w:pPr>
              <w:pStyle w:val="Text"/>
              <w:snapToGrid w:val="0"/>
              <w:jc w:val="both"/>
              <w:rPr>
                <w:rFonts w:eastAsia="Times New Roman" w:cs="Tahoma"/>
                <w:color w:val="000000"/>
                <w:shd w:val="clear" w:color="auto" w:fill="FFFFFF"/>
                <w:lang w:val="de-DE"/>
              </w:rPr>
            </w:pPr>
          </w:p>
        </w:tc>
      </w:tr>
      <w:tr w:rsidR="00EB7A62" w14:paraId="2F327842" w14:textId="77777777" w:rsidTr="00EB7A62">
        <w:tc>
          <w:tcPr>
            <w:tcW w:w="10028" w:type="dxa"/>
            <w:gridSpan w:val="9"/>
            <w:tcBorders>
              <w:left w:val="single" w:sz="1" w:space="0" w:color="000000"/>
              <w:bottom w:val="single" w:sz="1" w:space="0" w:color="000000"/>
              <w:right w:val="single" w:sz="1" w:space="0" w:color="000000"/>
            </w:tcBorders>
            <w:shd w:val="clear" w:color="auto" w:fill="auto"/>
          </w:tcPr>
          <w:p w14:paraId="7C2EEC76" w14:textId="77777777" w:rsidR="00EB7A62" w:rsidRDefault="00EB7A62">
            <w:pPr>
              <w:pStyle w:val="Lentelsturinys"/>
              <w:snapToGrid w:val="0"/>
              <w:rPr>
                <w:rFonts w:cs="Tahoma"/>
                <w:b/>
                <w:bCs/>
                <w:color w:val="000000"/>
                <w:shd w:val="clear" w:color="auto" w:fill="FFFFFF"/>
              </w:rPr>
            </w:pPr>
          </w:p>
        </w:tc>
      </w:tr>
    </w:tbl>
    <w:p w14:paraId="3E3C4C86" w14:textId="77777777" w:rsidR="00746F1E" w:rsidRDefault="00746F1E">
      <w:pPr>
        <w:jc w:val="center"/>
      </w:pPr>
    </w:p>
    <w:sectPr w:rsidR="00746F1E" w:rsidSect="000168FF">
      <w:headerReference w:type="default" r:id="rId10"/>
      <w:pgSz w:w="11906" w:h="16838"/>
      <w:pgMar w:top="567" w:right="567" w:bottom="567" w:left="1418" w:header="567" w:footer="567" w:gutter="0"/>
      <w:pgNumType w:start="157"/>
      <w:cols w:space="1296"/>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Rasa Macienė" w:date="2016-12-08T09:40:00Z" w:initials="RM">
    <w:p w14:paraId="1DC27B19" w14:textId="77777777" w:rsidR="00EB7A62" w:rsidRDefault="00EB7A62">
      <w:pPr>
        <w:pStyle w:val="Komentarotekstas"/>
      </w:pPr>
      <w:r>
        <w:rPr>
          <w:rStyle w:val="Komentaronuorod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DC27B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54E20" w14:textId="77777777" w:rsidR="007E02DA" w:rsidRDefault="007E02DA" w:rsidP="00967296">
      <w:r>
        <w:separator/>
      </w:r>
    </w:p>
  </w:endnote>
  <w:endnote w:type="continuationSeparator" w:id="0">
    <w:p w14:paraId="7BC32DD7" w14:textId="77777777" w:rsidR="007E02DA" w:rsidRDefault="007E02DA" w:rsidP="0096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HelveticaLT">
    <w:altName w:val="Times New Roman"/>
    <w:charset w:val="BA"/>
    <w:family w:val="swiss"/>
    <w:pitch w:val="variable"/>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6F2FD2" w14:textId="77777777" w:rsidR="007E02DA" w:rsidRDefault="007E02DA" w:rsidP="00967296">
      <w:r>
        <w:separator/>
      </w:r>
    </w:p>
  </w:footnote>
  <w:footnote w:type="continuationSeparator" w:id="0">
    <w:p w14:paraId="61293BC5" w14:textId="77777777" w:rsidR="007E02DA" w:rsidRDefault="007E02DA" w:rsidP="009672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056E0" w14:textId="77777777" w:rsidR="00967296" w:rsidRDefault="00967296">
    <w:pPr>
      <w:pStyle w:val="Antrats"/>
      <w:jc w:val="center"/>
    </w:pPr>
    <w:r>
      <w:fldChar w:fldCharType="begin"/>
    </w:r>
    <w:r>
      <w:instrText>PAGE   \* MERGEFORMAT</w:instrText>
    </w:r>
    <w:r>
      <w:fldChar w:fldCharType="separate"/>
    </w:r>
    <w:r w:rsidR="009F68F1">
      <w:rPr>
        <w:noProof/>
      </w:rPr>
      <w:t>157</w:t>
    </w:r>
    <w:r>
      <w:fldChar w:fldCharType="end"/>
    </w:r>
  </w:p>
  <w:p w14:paraId="06D1BDE6" w14:textId="77777777" w:rsidR="00967296" w:rsidRDefault="0096729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pStyle w:val="Antrat2"/>
      <w:suff w:val="nothing"/>
      <w:lvlText w:val=""/>
      <w:lvlJc w:val="left"/>
      <w:pPr>
        <w:tabs>
          <w:tab w:val="num" w:pos="0"/>
        </w:tabs>
        <w:ind w:left="0" w:firstLine="0"/>
      </w:pPr>
    </w:lvl>
    <w:lvl w:ilvl="2">
      <w:start w:val="1"/>
      <w:numFmt w:val="none"/>
      <w:pStyle w:val="Antrat3"/>
      <w:suff w:val="nothing"/>
      <w:lvlText w:val=""/>
      <w:lvlJc w:val="left"/>
      <w:pPr>
        <w:tabs>
          <w:tab w:val="num" w:pos="0"/>
        </w:tabs>
        <w:ind w:left="0" w:firstLine="0"/>
      </w:pPr>
    </w:lvl>
    <w:lvl w:ilvl="3">
      <w:start w:val="1"/>
      <w:numFmt w:val="none"/>
      <w:pStyle w:val="Antrat4"/>
      <w:suff w:val="nothing"/>
      <w:lvlText w:val=""/>
      <w:lvlJc w:val="left"/>
      <w:pPr>
        <w:tabs>
          <w:tab w:val="num" w:pos="0"/>
        </w:tabs>
        <w:ind w:left="0" w:firstLine="0"/>
      </w:pPr>
    </w:lvl>
    <w:lvl w:ilvl="4">
      <w:start w:val="1"/>
      <w:numFmt w:val="none"/>
      <w:pStyle w:val="Antrat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396"/>
  <w:defaultTableStyle w:val="prastasi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C92"/>
    <w:rsid w:val="000168FF"/>
    <w:rsid w:val="0003394F"/>
    <w:rsid w:val="00043A83"/>
    <w:rsid w:val="00074F90"/>
    <w:rsid w:val="00075FBC"/>
    <w:rsid w:val="00090615"/>
    <w:rsid w:val="000D1AB5"/>
    <w:rsid w:val="000D3331"/>
    <w:rsid w:val="001067FA"/>
    <w:rsid w:val="00123A9B"/>
    <w:rsid w:val="00126338"/>
    <w:rsid w:val="00132EA3"/>
    <w:rsid w:val="00136519"/>
    <w:rsid w:val="00153AD9"/>
    <w:rsid w:val="0018178F"/>
    <w:rsid w:val="0019670E"/>
    <w:rsid w:val="001B6234"/>
    <w:rsid w:val="001D46EB"/>
    <w:rsid w:val="001F4915"/>
    <w:rsid w:val="0020132D"/>
    <w:rsid w:val="00212AF7"/>
    <w:rsid w:val="00246B80"/>
    <w:rsid w:val="00283C47"/>
    <w:rsid w:val="00295C02"/>
    <w:rsid w:val="002B7424"/>
    <w:rsid w:val="002F4950"/>
    <w:rsid w:val="003315FE"/>
    <w:rsid w:val="00351899"/>
    <w:rsid w:val="00366AE2"/>
    <w:rsid w:val="00367A9B"/>
    <w:rsid w:val="003C3554"/>
    <w:rsid w:val="003F5C1B"/>
    <w:rsid w:val="00450D62"/>
    <w:rsid w:val="004637D8"/>
    <w:rsid w:val="00467C92"/>
    <w:rsid w:val="0049075E"/>
    <w:rsid w:val="00497764"/>
    <w:rsid w:val="004C0ABA"/>
    <w:rsid w:val="004C3E19"/>
    <w:rsid w:val="004F26D0"/>
    <w:rsid w:val="004F2BC9"/>
    <w:rsid w:val="005325FB"/>
    <w:rsid w:val="00537716"/>
    <w:rsid w:val="00542B75"/>
    <w:rsid w:val="00563A12"/>
    <w:rsid w:val="0056643E"/>
    <w:rsid w:val="00567BD3"/>
    <w:rsid w:val="00573451"/>
    <w:rsid w:val="005B14D7"/>
    <w:rsid w:val="005F0097"/>
    <w:rsid w:val="00615587"/>
    <w:rsid w:val="00623AFA"/>
    <w:rsid w:val="00663E91"/>
    <w:rsid w:val="006A087C"/>
    <w:rsid w:val="006A58B8"/>
    <w:rsid w:val="006E55D6"/>
    <w:rsid w:val="00723088"/>
    <w:rsid w:val="00746F1E"/>
    <w:rsid w:val="00750028"/>
    <w:rsid w:val="007B0B71"/>
    <w:rsid w:val="007B7989"/>
    <w:rsid w:val="007E02DA"/>
    <w:rsid w:val="007F69B3"/>
    <w:rsid w:val="00827D6F"/>
    <w:rsid w:val="008306D0"/>
    <w:rsid w:val="008B70AA"/>
    <w:rsid w:val="0091397A"/>
    <w:rsid w:val="00930249"/>
    <w:rsid w:val="00967296"/>
    <w:rsid w:val="0099679C"/>
    <w:rsid w:val="009B5DDA"/>
    <w:rsid w:val="009D739D"/>
    <w:rsid w:val="009F68F1"/>
    <w:rsid w:val="00A52EED"/>
    <w:rsid w:val="00A6665B"/>
    <w:rsid w:val="00A84359"/>
    <w:rsid w:val="00A96029"/>
    <w:rsid w:val="00AA2E0B"/>
    <w:rsid w:val="00AB7B66"/>
    <w:rsid w:val="00AD0975"/>
    <w:rsid w:val="00AD514B"/>
    <w:rsid w:val="00AE64AC"/>
    <w:rsid w:val="00AF3845"/>
    <w:rsid w:val="00AF7630"/>
    <w:rsid w:val="00B17FD7"/>
    <w:rsid w:val="00B82A5D"/>
    <w:rsid w:val="00B877E9"/>
    <w:rsid w:val="00B9175D"/>
    <w:rsid w:val="00B93747"/>
    <w:rsid w:val="00BD63C7"/>
    <w:rsid w:val="00BE48EA"/>
    <w:rsid w:val="00BE613D"/>
    <w:rsid w:val="00BF7464"/>
    <w:rsid w:val="00C40957"/>
    <w:rsid w:val="00C52D01"/>
    <w:rsid w:val="00C665F9"/>
    <w:rsid w:val="00CD504B"/>
    <w:rsid w:val="00D13BFC"/>
    <w:rsid w:val="00D164E2"/>
    <w:rsid w:val="00D243F4"/>
    <w:rsid w:val="00D25BE5"/>
    <w:rsid w:val="00D60D4D"/>
    <w:rsid w:val="00D66E36"/>
    <w:rsid w:val="00D75A96"/>
    <w:rsid w:val="00D821FB"/>
    <w:rsid w:val="00DA2A4A"/>
    <w:rsid w:val="00DC25DC"/>
    <w:rsid w:val="00DE1209"/>
    <w:rsid w:val="00DE2335"/>
    <w:rsid w:val="00DF37FA"/>
    <w:rsid w:val="00E04C42"/>
    <w:rsid w:val="00E43C9A"/>
    <w:rsid w:val="00E45097"/>
    <w:rsid w:val="00EA17BD"/>
    <w:rsid w:val="00EB1C2A"/>
    <w:rsid w:val="00EB7A62"/>
    <w:rsid w:val="00ED499B"/>
    <w:rsid w:val="00EE00E5"/>
    <w:rsid w:val="00EE697B"/>
    <w:rsid w:val="00EF31AC"/>
    <w:rsid w:val="00F0371C"/>
    <w:rsid w:val="00F4273D"/>
    <w:rsid w:val="00F87BB2"/>
    <w:rsid w:val="00FA3977"/>
    <w:rsid w:val="00FA6B2F"/>
    <w:rsid w:val="00FB047F"/>
    <w:rsid w:val="00FB2E09"/>
    <w:rsid w:val="00FB458F"/>
    <w:rsid w:val="00FC46CC"/>
    <w:rsid w:val="00FD01C8"/>
    <w:rsid w:val="00FE4F8D"/>
    <w:rsid w:val="00FE6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A917A6"/>
  <w15:chartTrackingRefBased/>
  <w15:docId w15:val="{7DB2663A-A223-4B14-9A02-3D6F159DC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widowControl w:val="0"/>
      <w:suppressAutoHyphens/>
    </w:pPr>
    <w:rPr>
      <w:rFonts w:eastAsia="Lucida Sans Unicode"/>
      <w:sz w:val="24"/>
      <w:szCs w:val="24"/>
      <w:lang w:eastAsia="ar-SA"/>
    </w:rPr>
  </w:style>
  <w:style w:type="paragraph" w:styleId="Antrat1">
    <w:name w:val="heading 1"/>
    <w:basedOn w:val="prastasis"/>
    <w:next w:val="prastasis"/>
    <w:qFormat/>
    <w:pPr>
      <w:keepNext/>
      <w:widowControl/>
      <w:numPr>
        <w:numId w:val="1"/>
      </w:numPr>
      <w:jc w:val="center"/>
      <w:outlineLvl w:val="0"/>
    </w:pPr>
    <w:rPr>
      <w:rFonts w:ascii="HelveticaLT" w:hAnsi="HelveticaLT"/>
      <w:b/>
      <w:sz w:val="28"/>
      <w:szCs w:val="20"/>
    </w:rPr>
  </w:style>
  <w:style w:type="paragraph" w:styleId="Antrat2">
    <w:name w:val="heading 2"/>
    <w:basedOn w:val="prastasis"/>
    <w:next w:val="Pagrindinistekstas"/>
    <w:qFormat/>
    <w:pPr>
      <w:numPr>
        <w:ilvl w:val="1"/>
        <w:numId w:val="1"/>
      </w:numPr>
      <w:spacing w:before="280" w:after="280"/>
      <w:jc w:val="center"/>
      <w:outlineLvl w:val="1"/>
    </w:pPr>
    <w:rPr>
      <w:rFonts w:ascii="Tahoma" w:hAnsi="Tahoma" w:cs="Tahoma"/>
      <w:b/>
      <w:bCs/>
      <w:sz w:val="36"/>
      <w:szCs w:val="36"/>
    </w:rPr>
  </w:style>
  <w:style w:type="paragraph" w:styleId="Antrat3">
    <w:name w:val="heading 3"/>
    <w:basedOn w:val="prastasis"/>
    <w:next w:val="prastasis"/>
    <w:qFormat/>
    <w:pPr>
      <w:keepNext/>
      <w:widowControl/>
      <w:numPr>
        <w:ilvl w:val="2"/>
        <w:numId w:val="1"/>
      </w:numPr>
      <w:ind w:right="-766"/>
      <w:jc w:val="center"/>
      <w:outlineLvl w:val="2"/>
    </w:pPr>
    <w:rPr>
      <w:b/>
      <w:bCs/>
    </w:rPr>
  </w:style>
  <w:style w:type="paragraph" w:styleId="Antrat4">
    <w:name w:val="heading 4"/>
    <w:basedOn w:val="prastasis"/>
    <w:next w:val="prastasis"/>
    <w:qFormat/>
    <w:pPr>
      <w:keepNext/>
      <w:widowControl/>
      <w:numPr>
        <w:ilvl w:val="3"/>
        <w:numId w:val="1"/>
      </w:numPr>
      <w:jc w:val="center"/>
      <w:outlineLvl w:val="3"/>
    </w:pPr>
    <w:rPr>
      <w:b/>
      <w:bCs/>
      <w:sz w:val="22"/>
      <w:lang w:val="en-GB"/>
    </w:rPr>
  </w:style>
  <w:style w:type="paragraph" w:styleId="Antrat5">
    <w:name w:val="heading 5"/>
    <w:basedOn w:val="prastasis"/>
    <w:next w:val="prastasis"/>
    <w:qFormat/>
    <w:pPr>
      <w:keepNext/>
      <w:widowControl/>
      <w:numPr>
        <w:ilvl w:val="4"/>
        <w:numId w:val="1"/>
      </w:numPr>
      <w:outlineLvl w:val="4"/>
    </w:pPr>
    <w:rPr>
      <w:sz w:val="22"/>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Numatytasispastraiposriftas1">
    <w:name w:val="Numatytasis pastraipos šriftas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NumberingSymbols">
    <w:name w:val="Numbering Symbols"/>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cs="StarSymbol"/>
      <w:sz w:val="18"/>
      <w:szCs w:val="18"/>
    </w:rPr>
  </w:style>
  <w:style w:type="character" w:customStyle="1" w:styleId="WW-DefaultParagraphFont">
    <w:name w:val="WW-Default Paragraph Font"/>
  </w:style>
  <w:style w:type="character" w:styleId="Hipersaitas">
    <w:name w:val="Hyperlink"/>
    <w:rPr>
      <w:color w:val="0000FF"/>
      <w:u w:val="single"/>
    </w:rPr>
  </w:style>
  <w:style w:type="character" w:customStyle="1" w:styleId="DefaultParagraphFont1">
    <w:name w:val="Default Paragraph Font1"/>
  </w:style>
  <w:style w:type="character" w:customStyle="1" w:styleId="Numeravimosimboliai">
    <w:name w:val="Numeravimo simboliai"/>
  </w:style>
  <w:style w:type="paragraph" w:customStyle="1" w:styleId="Antrat20">
    <w:name w:val="Antraštė2"/>
    <w:basedOn w:val="prastasis"/>
    <w:next w:val="Pagrindinistekstas"/>
    <w:pPr>
      <w:keepNext/>
      <w:spacing w:before="240" w:after="120"/>
    </w:pPr>
    <w:rPr>
      <w:rFonts w:ascii="Arial" w:hAnsi="Arial" w:cs="Tahoma"/>
      <w:sz w:val="28"/>
      <w:szCs w:val="28"/>
    </w:rPr>
  </w:style>
  <w:style w:type="paragraph" w:styleId="Pagrindinistekstas">
    <w:name w:val="Body Text"/>
    <w:basedOn w:val="prastasis"/>
    <w:pPr>
      <w:spacing w:after="120"/>
    </w:pPr>
  </w:style>
  <w:style w:type="paragraph" w:styleId="Sraas">
    <w:name w:val="List"/>
    <w:basedOn w:val="Pagrindinistekstas"/>
    <w:rPr>
      <w:rFonts w:cs="Tahoma"/>
    </w:rPr>
  </w:style>
  <w:style w:type="paragraph" w:customStyle="1" w:styleId="Pavadinimas2">
    <w:name w:val="Pavadinimas2"/>
    <w:basedOn w:val="prastasis"/>
    <w:pPr>
      <w:suppressLineNumbers/>
      <w:spacing w:before="120" w:after="120"/>
    </w:pPr>
    <w:rPr>
      <w:rFonts w:cs="Tahoma"/>
      <w:i/>
      <w:iCs/>
    </w:rPr>
  </w:style>
  <w:style w:type="paragraph" w:customStyle="1" w:styleId="Rodykl">
    <w:name w:val="Rodyklė"/>
    <w:basedOn w:val="prastasis"/>
    <w:pPr>
      <w:suppressLineNumbers/>
    </w:pPr>
    <w:rPr>
      <w:rFonts w:cs="Tahoma"/>
    </w:rPr>
  </w:style>
  <w:style w:type="paragraph" w:customStyle="1" w:styleId="Antrat10">
    <w:name w:val="Antraštė1"/>
    <w:basedOn w:val="prastasis"/>
    <w:next w:val="Pagrindinistekstas"/>
    <w:pPr>
      <w:keepNext/>
      <w:spacing w:before="240" w:after="120"/>
    </w:pPr>
    <w:rPr>
      <w:rFonts w:ascii="Arial" w:hAnsi="Arial" w:cs="Tahoma"/>
      <w:sz w:val="28"/>
      <w:szCs w:val="28"/>
    </w:rPr>
  </w:style>
  <w:style w:type="paragraph" w:customStyle="1" w:styleId="Pavadinimas1">
    <w:name w:val="Pavadinimas1"/>
    <w:basedOn w:val="prastasis"/>
    <w:pPr>
      <w:suppressLineNumbers/>
      <w:spacing w:before="120" w:after="120"/>
    </w:pPr>
    <w:rPr>
      <w:rFonts w:cs="Tahoma"/>
      <w:i/>
      <w:iCs/>
    </w:rPr>
  </w:style>
  <w:style w:type="paragraph" w:customStyle="1" w:styleId="Heading">
    <w:name w:val="Heading"/>
    <w:basedOn w:val="prastasis"/>
    <w:next w:val="Pagrindinistekstas"/>
    <w:pPr>
      <w:keepNext/>
      <w:spacing w:before="240" w:after="120"/>
    </w:pPr>
    <w:rPr>
      <w:rFonts w:ascii="Arial" w:hAnsi="Arial" w:cs="Tahoma"/>
      <w:sz w:val="28"/>
      <w:szCs w:val="28"/>
    </w:rPr>
  </w:style>
  <w:style w:type="paragraph" w:styleId="Antrats">
    <w:name w:val="header"/>
    <w:basedOn w:val="prastasis"/>
    <w:link w:val="AntratsDiagrama"/>
    <w:uiPriority w:val="99"/>
    <w:pPr>
      <w:tabs>
        <w:tab w:val="center" w:pos="4153"/>
        <w:tab w:val="right" w:pos="8306"/>
      </w:tabs>
    </w:pPr>
    <w:rPr>
      <w:szCs w:val="20"/>
    </w:rPr>
  </w:style>
  <w:style w:type="paragraph" w:customStyle="1" w:styleId="TableContents">
    <w:name w:val="Table Contents"/>
    <w:basedOn w:val="prastasis"/>
    <w:pPr>
      <w:suppressLineNumbers/>
    </w:pPr>
  </w:style>
  <w:style w:type="paragraph" w:customStyle="1" w:styleId="TableHeading">
    <w:name w:val="Table Heading"/>
    <w:basedOn w:val="TableContents"/>
    <w:pPr>
      <w:jc w:val="center"/>
    </w:pPr>
    <w:rPr>
      <w:b/>
      <w:bCs/>
      <w:i/>
      <w:iCs/>
    </w:rPr>
  </w:style>
  <w:style w:type="paragraph" w:customStyle="1" w:styleId="Antrat30">
    <w:name w:val="Antraštė3"/>
    <w:basedOn w:val="prastasis"/>
    <w:pPr>
      <w:suppressLineNumbers/>
      <w:spacing w:before="120" w:after="120"/>
    </w:pPr>
    <w:rPr>
      <w:rFonts w:cs="Tahoma"/>
      <w:i/>
      <w:iCs/>
      <w:sz w:val="20"/>
      <w:szCs w:val="20"/>
    </w:rPr>
  </w:style>
  <w:style w:type="paragraph" w:customStyle="1" w:styleId="Text">
    <w:name w:val="Text"/>
    <w:basedOn w:val="prastasis"/>
    <w:pPr>
      <w:widowControl/>
    </w:pPr>
    <w:rPr>
      <w:lang w:val="en-GB"/>
    </w:rPr>
  </w:style>
  <w:style w:type="paragraph" w:customStyle="1" w:styleId="Index">
    <w:name w:val="Index"/>
    <w:basedOn w:val="prastasis"/>
    <w:pPr>
      <w:suppressLineNumbers/>
    </w:pPr>
    <w:rPr>
      <w:rFonts w:cs="Tahoma"/>
    </w:rPr>
  </w:style>
  <w:style w:type="paragraph" w:styleId="Pavadinimas">
    <w:name w:val="Title"/>
    <w:basedOn w:val="prastasis"/>
    <w:next w:val="Paantrat"/>
    <w:qFormat/>
    <w:pPr>
      <w:jc w:val="center"/>
    </w:pPr>
    <w:rPr>
      <w:b/>
      <w:bCs/>
    </w:rPr>
  </w:style>
  <w:style w:type="paragraph" w:styleId="Paantrat">
    <w:name w:val="Subtitle"/>
    <w:basedOn w:val="Heading"/>
    <w:next w:val="Pagrindinistekstas"/>
    <w:qFormat/>
    <w:pPr>
      <w:jc w:val="center"/>
    </w:pPr>
    <w:rPr>
      <w:i/>
      <w:iCs/>
    </w:rPr>
  </w:style>
  <w:style w:type="paragraph" w:customStyle="1" w:styleId="Pagrindinistekstas31">
    <w:name w:val="Pagrindinis tekstas 31"/>
    <w:basedOn w:val="prastasis"/>
    <w:rPr>
      <w:b/>
    </w:rPr>
  </w:style>
  <w:style w:type="paragraph" w:customStyle="1" w:styleId="Pagrindinistekstas21">
    <w:name w:val="Pagrindinis tekstas 21"/>
    <w:basedOn w:val="prastasis"/>
    <w:pPr>
      <w:spacing w:after="120" w:line="480" w:lineRule="auto"/>
    </w:pPr>
  </w:style>
  <w:style w:type="paragraph" w:customStyle="1" w:styleId="Lentelsturinys">
    <w:name w:val="Lentelės turinys"/>
    <w:basedOn w:val="prastasis"/>
    <w:pPr>
      <w:suppressLineNumbers/>
    </w:pPr>
  </w:style>
  <w:style w:type="paragraph" w:customStyle="1" w:styleId="Lentelsantrat">
    <w:name w:val="Lentelės antraštė"/>
    <w:basedOn w:val="Lentelsturinys"/>
    <w:pPr>
      <w:jc w:val="center"/>
    </w:pPr>
    <w:rPr>
      <w:b/>
      <w:bCs/>
    </w:rPr>
  </w:style>
  <w:style w:type="paragraph" w:styleId="Turinys2">
    <w:name w:val="toc 2"/>
    <w:basedOn w:val="prastasis"/>
    <w:next w:val="prastasis"/>
    <w:pPr>
      <w:ind w:left="220"/>
    </w:pPr>
    <w:rPr>
      <w:b/>
    </w:rPr>
  </w:style>
  <w:style w:type="paragraph" w:styleId="Turinys3">
    <w:name w:val="toc 3"/>
    <w:basedOn w:val="prastasis"/>
    <w:next w:val="prastasis"/>
    <w:pPr>
      <w:ind w:left="440"/>
    </w:pPr>
    <w:rPr>
      <w:iCs/>
    </w:rPr>
  </w:style>
  <w:style w:type="paragraph" w:customStyle="1" w:styleId="WW-Tekstas">
    <w:name w:val="WW-Tekstas"/>
    <w:basedOn w:val="prastasis"/>
    <w:pPr>
      <w:spacing w:after="120"/>
    </w:pPr>
  </w:style>
  <w:style w:type="paragraph" w:customStyle="1" w:styleId="WW-Tekstas1">
    <w:name w:val="WW-Tekstas1"/>
    <w:basedOn w:val="prastasis"/>
    <w:pPr>
      <w:spacing w:after="120"/>
    </w:pPr>
  </w:style>
  <w:style w:type="paragraph" w:customStyle="1" w:styleId="WW-Antrat1211">
    <w:name w:val="WW-Antraštė1211"/>
    <w:basedOn w:val="prastasis"/>
    <w:pPr>
      <w:suppressLineNumbers/>
      <w:spacing w:before="120" w:after="120"/>
    </w:pPr>
    <w:rPr>
      <w:rFonts w:cs="Tahoma"/>
      <w:i/>
      <w:iCs/>
      <w:sz w:val="20"/>
      <w:szCs w:val="20"/>
    </w:rPr>
  </w:style>
  <w:style w:type="paragraph" w:customStyle="1" w:styleId="DefinitionTerm">
    <w:name w:val="Definition Term"/>
    <w:basedOn w:val="prastasis"/>
    <w:next w:val="prastasis"/>
  </w:style>
  <w:style w:type="paragraph" w:customStyle="1" w:styleId="Normal1">
    <w:name w:val="Normal1"/>
    <w:pPr>
      <w:suppressAutoHyphens/>
      <w:spacing w:line="100" w:lineRule="atLeast"/>
    </w:pPr>
    <w:rPr>
      <w:rFonts w:eastAsia="Arial" w:cs="Calibri"/>
      <w:color w:val="FF0000"/>
      <w:sz w:val="24"/>
      <w:szCs w:val="24"/>
      <w:lang w:val="en-GB" w:eastAsia="ar-SA"/>
    </w:rPr>
  </w:style>
  <w:style w:type="paragraph" w:customStyle="1" w:styleId="BodyText21">
    <w:name w:val="Body Text 21"/>
    <w:basedOn w:val="Normal1"/>
    <w:pPr>
      <w:widowControl w:val="0"/>
      <w:tabs>
        <w:tab w:val="left" w:pos="941"/>
      </w:tabs>
      <w:jc w:val="both"/>
    </w:pPr>
    <w:rPr>
      <w:rFonts w:eastAsia="Lucida Sans Unicode" w:cs="Tahoma"/>
      <w:i/>
      <w:iCs/>
      <w:color w:val="000000"/>
      <w:lang w:val="lt-LT"/>
    </w:rPr>
  </w:style>
  <w:style w:type="paragraph" w:customStyle="1" w:styleId="WW-BodyText3">
    <w:name w:val="WW-Body Text 3"/>
    <w:basedOn w:val="Normal1"/>
    <w:pPr>
      <w:widowControl w:val="0"/>
      <w:spacing w:line="200" w:lineRule="atLeast"/>
      <w:jc w:val="both"/>
    </w:pPr>
    <w:rPr>
      <w:rFonts w:eastAsia="Lucida Sans Unicode" w:cs="Tahoma"/>
      <w:color w:val="000000"/>
      <w:sz w:val="22"/>
      <w:szCs w:val="20"/>
      <w:lang w:val="lt-LT"/>
    </w:rPr>
  </w:style>
  <w:style w:type="paragraph" w:customStyle="1" w:styleId="WW-Lentelsturinys">
    <w:name w:val="WW-Lentelės turinys"/>
    <w:basedOn w:val="Normal1"/>
    <w:pPr>
      <w:widowControl w:val="0"/>
      <w:suppressLineNumbers/>
    </w:pPr>
    <w:rPr>
      <w:rFonts w:eastAsia="Lucida Sans Unicode" w:cs="Tahoma"/>
      <w:color w:val="000000"/>
      <w:szCs w:val="20"/>
      <w:lang w:val="lt-LT"/>
    </w:rPr>
  </w:style>
  <w:style w:type="paragraph" w:customStyle="1" w:styleId="prastasiniatinklio1">
    <w:name w:val="Įprastas (žiniatinklio)1"/>
    <w:basedOn w:val="prastasis"/>
    <w:pPr>
      <w:suppressAutoHyphens w:val="0"/>
      <w:spacing w:before="280" w:after="119"/>
    </w:pPr>
    <w:rPr>
      <w:lang w:val="en-GB"/>
    </w:rPr>
  </w:style>
  <w:style w:type="paragraph" w:styleId="Porat">
    <w:name w:val="footer"/>
    <w:basedOn w:val="prastasis"/>
    <w:link w:val="PoratDiagrama"/>
    <w:uiPriority w:val="99"/>
    <w:unhideWhenUsed/>
    <w:rsid w:val="00967296"/>
    <w:pPr>
      <w:tabs>
        <w:tab w:val="center" w:pos="4819"/>
        <w:tab w:val="right" w:pos="9638"/>
      </w:tabs>
    </w:pPr>
  </w:style>
  <w:style w:type="character" w:customStyle="1" w:styleId="PoratDiagrama">
    <w:name w:val="Poraštė Diagrama"/>
    <w:link w:val="Porat"/>
    <w:uiPriority w:val="99"/>
    <w:rsid w:val="00967296"/>
    <w:rPr>
      <w:rFonts w:eastAsia="Lucida Sans Unicode"/>
      <w:sz w:val="24"/>
      <w:szCs w:val="24"/>
      <w:lang w:eastAsia="ar-SA"/>
    </w:rPr>
  </w:style>
  <w:style w:type="character" w:customStyle="1" w:styleId="AntratsDiagrama">
    <w:name w:val="Antraštės Diagrama"/>
    <w:link w:val="Antrats"/>
    <w:uiPriority w:val="99"/>
    <w:rsid w:val="00967296"/>
    <w:rPr>
      <w:rFonts w:eastAsia="Lucida Sans Unicode"/>
      <w:sz w:val="24"/>
      <w:lang w:eastAsia="ar-SA"/>
    </w:rPr>
  </w:style>
  <w:style w:type="character" w:styleId="Komentaronuoroda">
    <w:name w:val="annotation reference"/>
    <w:uiPriority w:val="99"/>
    <w:semiHidden/>
    <w:unhideWhenUsed/>
    <w:rsid w:val="00EB7A62"/>
    <w:rPr>
      <w:sz w:val="16"/>
      <w:szCs w:val="16"/>
    </w:rPr>
  </w:style>
  <w:style w:type="paragraph" w:styleId="Komentarotekstas">
    <w:name w:val="annotation text"/>
    <w:basedOn w:val="prastasis"/>
    <w:link w:val="KomentarotekstasDiagrama"/>
    <w:uiPriority w:val="99"/>
    <w:semiHidden/>
    <w:unhideWhenUsed/>
    <w:rsid w:val="00EB7A62"/>
    <w:rPr>
      <w:sz w:val="20"/>
      <w:szCs w:val="20"/>
    </w:rPr>
  </w:style>
  <w:style w:type="character" w:customStyle="1" w:styleId="KomentarotekstasDiagrama">
    <w:name w:val="Komentaro tekstas Diagrama"/>
    <w:link w:val="Komentarotekstas"/>
    <w:uiPriority w:val="99"/>
    <w:semiHidden/>
    <w:rsid w:val="00EB7A62"/>
    <w:rPr>
      <w:rFonts w:eastAsia="Lucida Sans Unicode"/>
      <w:lang w:eastAsia="ar-SA"/>
    </w:rPr>
  </w:style>
  <w:style w:type="paragraph" w:styleId="Komentarotema">
    <w:name w:val="annotation subject"/>
    <w:basedOn w:val="Komentarotekstas"/>
    <w:next w:val="Komentarotekstas"/>
    <w:link w:val="KomentarotemaDiagrama"/>
    <w:uiPriority w:val="99"/>
    <w:semiHidden/>
    <w:unhideWhenUsed/>
    <w:rsid w:val="00EB7A62"/>
    <w:rPr>
      <w:b/>
      <w:bCs/>
    </w:rPr>
  </w:style>
  <w:style w:type="character" w:customStyle="1" w:styleId="KomentarotemaDiagrama">
    <w:name w:val="Komentaro tema Diagrama"/>
    <w:link w:val="Komentarotema"/>
    <w:uiPriority w:val="99"/>
    <w:semiHidden/>
    <w:rsid w:val="00EB7A62"/>
    <w:rPr>
      <w:rFonts w:eastAsia="Lucida Sans Unicode"/>
      <w:b/>
      <w:bCs/>
      <w:lang w:eastAsia="ar-SA"/>
    </w:rPr>
  </w:style>
  <w:style w:type="paragraph" w:styleId="Pataisymai">
    <w:name w:val="Revision"/>
    <w:hidden/>
    <w:uiPriority w:val="99"/>
    <w:semiHidden/>
    <w:rsid w:val="00EB7A62"/>
    <w:rPr>
      <w:rFonts w:eastAsia="Lucida Sans Unicode"/>
      <w:sz w:val="24"/>
      <w:szCs w:val="24"/>
      <w:lang w:eastAsia="ar-SA"/>
    </w:rPr>
  </w:style>
  <w:style w:type="paragraph" w:styleId="Debesliotekstas">
    <w:name w:val="Balloon Text"/>
    <w:basedOn w:val="prastasis"/>
    <w:link w:val="DebesliotekstasDiagrama"/>
    <w:uiPriority w:val="99"/>
    <w:semiHidden/>
    <w:unhideWhenUsed/>
    <w:rsid w:val="00EB7A62"/>
    <w:rPr>
      <w:rFonts w:ascii="Segoe UI" w:hAnsi="Segoe UI" w:cs="Segoe UI"/>
      <w:sz w:val="18"/>
      <w:szCs w:val="18"/>
    </w:rPr>
  </w:style>
  <w:style w:type="character" w:customStyle="1" w:styleId="DebesliotekstasDiagrama">
    <w:name w:val="Debesėlio tekstas Diagrama"/>
    <w:link w:val="Debesliotekstas"/>
    <w:uiPriority w:val="99"/>
    <w:semiHidden/>
    <w:rsid w:val="00EB7A62"/>
    <w:rPr>
      <w:rFonts w:ascii="Segoe UI" w:eastAsia="Lucida Sans Unicode"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yperlink" Target="http://10.1.4.23/Litlex/LL.DLL?Tekstas=1?Id=43079&amp;Zd=vietos%2Bsavivald&amp;BF=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9455</Words>
  <Characters>5390</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14816</CharactersWithSpaces>
  <SharedDoc>false</SharedDoc>
  <HLinks>
    <vt:vector size="6" baseType="variant">
      <vt:variant>
        <vt:i4>4194399</vt:i4>
      </vt:variant>
      <vt:variant>
        <vt:i4>0</vt:i4>
      </vt:variant>
      <vt:variant>
        <vt:i4>0</vt:i4>
      </vt:variant>
      <vt:variant>
        <vt:i4>5</vt:i4>
      </vt:variant>
      <vt:variant>
        <vt:lpwstr>http://10.1.4.23/Litlex/LL.DLL?Tekstas=1?Id=43079&amp;Zd=vietos%2Bsavivald&amp;BF=4</vt:lpwstr>
      </vt:variant>
      <vt:variant>
        <vt:lpwstr>82z#82z</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Macienė</dc:creator>
  <cp:keywords/>
  <cp:lastModifiedBy>Rasa Macienė</cp:lastModifiedBy>
  <cp:revision>2</cp:revision>
  <cp:lastPrinted>2017-01-31T09:06:00Z</cp:lastPrinted>
  <dcterms:created xsi:type="dcterms:W3CDTF">2017-02-22T13:46:00Z</dcterms:created>
  <dcterms:modified xsi:type="dcterms:W3CDTF">2017-02-22T13:46:00Z</dcterms:modified>
</cp:coreProperties>
</file>